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C2A07" w14:textId="134059BC" w:rsidR="00BB16C3" w:rsidRDefault="00B1515F" w:rsidP="001552D8">
      <w:pPr>
        <w:spacing w:after="0"/>
        <w:ind w:left="284" w:hanging="284"/>
        <w:rPr>
          <w:rFonts w:ascii="Arial" w:hAnsi="Arial" w:cs="Arial"/>
          <w:b/>
        </w:rPr>
      </w:pPr>
      <w:r>
        <w:rPr>
          <w:rFonts w:ascii="Arial" w:hAnsi="Arial" w:cs="Arial"/>
          <w:b/>
        </w:rPr>
        <w:t>LK-Q1-V</w:t>
      </w:r>
    </w:p>
    <w:p w14:paraId="1D85380B" w14:textId="77777777" w:rsidR="001552D8" w:rsidRDefault="001552D8" w:rsidP="001552D8">
      <w:pPr>
        <w:spacing w:after="0"/>
        <w:ind w:left="284" w:hanging="284"/>
        <w:rPr>
          <w:rFonts w:ascii="Arial" w:hAnsi="Arial" w:cs="Arial"/>
          <w:b/>
        </w:rPr>
      </w:pPr>
      <w:r>
        <w:rPr>
          <w:rFonts w:ascii="Arial" w:hAnsi="Arial" w:cs="Arial"/>
          <w:b/>
        </w:rPr>
        <w:t>2. Die Datenstruktur Graph im Anwendungskontext unter Nutzung der Klassen Graph, Vertex und Edge.</w:t>
      </w:r>
    </w:p>
    <w:p w14:paraId="1AC3CE3F" w14:textId="77777777" w:rsidR="001552D8" w:rsidRDefault="003C1CD3" w:rsidP="001552D8">
      <w:pPr>
        <w:pStyle w:val="Textkrper3"/>
        <w:ind w:left="360"/>
        <w:rPr>
          <w:rFonts w:cs="Arial"/>
          <w:i w:val="0"/>
          <w:sz w:val="24"/>
        </w:rPr>
      </w:pPr>
      <w:r>
        <w:rPr>
          <w:rFonts w:cs="Arial"/>
          <w:i w:val="0"/>
          <w:sz w:val="24"/>
        </w:rPr>
        <w:t>(d</w:t>
      </w:r>
      <w:r w:rsidR="00566E9A">
        <w:rPr>
          <w:rFonts w:cs="Arial"/>
          <w:i w:val="0"/>
          <w:sz w:val="24"/>
        </w:rPr>
        <w:t xml:space="preserve">) Bestimmung </w:t>
      </w:r>
      <w:r>
        <w:rPr>
          <w:rFonts w:cs="Arial"/>
          <w:i w:val="0"/>
          <w:sz w:val="24"/>
        </w:rPr>
        <w:t>kürzester</w:t>
      </w:r>
      <w:r w:rsidR="001552D8" w:rsidRPr="00383676">
        <w:rPr>
          <w:rFonts w:cs="Arial"/>
          <w:i w:val="0"/>
          <w:sz w:val="24"/>
        </w:rPr>
        <w:t xml:space="preserve"> Wege</w:t>
      </w:r>
      <w:r w:rsidR="00566E9A">
        <w:rPr>
          <w:rFonts w:cs="Arial"/>
          <w:i w:val="0"/>
          <w:sz w:val="24"/>
        </w:rPr>
        <w:t xml:space="preserve"> in</w:t>
      </w:r>
      <w:r w:rsidR="001552D8" w:rsidRPr="00383676">
        <w:rPr>
          <w:rFonts w:cs="Arial"/>
          <w:i w:val="0"/>
          <w:sz w:val="24"/>
        </w:rPr>
        <w:t xml:space="preserve"> Graphen</w:t>
      </w:r>
      <w:r w:rsidR="001552D8">
        <w:rPr>
          <w:rFonts w:cs="Arial"/>
          <w:i w:val="0"/>
          <w:sz w:val="24"/>
        </w:rPr>
        <w:t xml:space="preserve"> im Anwendungskontext (</w:t>
      </w:r>
      <w:r>
        <w:rPr>
          <w:rFonts w:cs="Arial"/>
          <w:i w:val="0"/>
          <w:sz w:val="24"/>
        </w:rPr>
        <w:t>Backtracking, Dijkstra-Algorithmus</w:t>
      </w:r>
      <w:r w:rsidR="001552D8">
        <w:rPr>
          <w:rFonts w:cs="Arial"/>
          <w:i w:val="0"/>
          <w:sz w:val="24"/>
        </w:rPr>
        <w:t>)</w:t>
      </w:r>
    </w:p>
    <w:p w14:paraId="64CC0EF7" w14:textId="77777777" w:rsidR="001552D8" w:rsidRPr="00CC5C73" w:rsidRDefault="001552D8" w:rsidP="001552D8">
      <w:pPr>
        <w:spacing w:after="0"/>
        <w:ind w:left="284"/>
        <w:rPr>
          <w:rFonts w:ascii="Arial" w:hAnsi="Arial" w:cs="Arial"/>
        </w:rPr>
      </w:pPr>
    </w:p>
    <w:p w14:paraId="03670FE5" w14:textId="77777777" w:rsidR="00182EAB" w:rsidRPr="0037025A" w:rsidRDefault="00182EAB" w:rsidP="000B04E9">
      <w:pPr>
        <w:spacing w:after="0"/>
        <w:rPr>
          <w:rFonts w:ascii="Arial" w:hAnsi="Arial" w:cs="Arial"/>
          <w:b/>
        </w:rPr>
      </w:pPr>
    </w:p>
    <w:p w14:paraId="23D988D4" w14:textId="77777777" w:rsidR="009E5F29" w:rsidRDefault="00AB5CC3" w:rsidP="000B04E9">
      <w:pPr>
        <w:spacing w:after="0"/>
        <w:rPr>
          <w:rFonts w:ascii="Arial" w:hAnsi="Arial" w:cs="Arial"/>
        </w:rPr>
      </w:pPr>
      <w:r>
        <w:rPr>
          <w:rFonts w:ascii="Arial" w:hAnsi="Arial" w:cs="Arial"/>
          <w:noProof/>
          <w:lang w:eastAsia="de-DE"/>
        </w:rPr>
        <w:drawing>
          <wp:inline distT="0" distB="0" distL="0" distR="0" wp14:anchorId="2E6D7130" wp14:editId="379BFB5B">
            <wp:extent cx="5138491" cy="3960495"/>
            <wp:effectExtent l="0" t="0" r="0" b="1905"/>
            <wp:docPr id="1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9055" cy="3960929"/>
                    </a:xfrm>
                    <a:prstGeom prst="rect">
                      <a:avLst/>
                    </a:prstGeom>
                    <a:noFill/>
                    <a:ln>
                      <a:noFill/>
                    </a:ln>
                  </pic:spPr>
                </pic:pic>
              </a:graphicData>
            </a:graphic>
          </wp:inline>
        </w:drawing>
      </w:r>
    </w:p>
    <w:p w14:paraId="6B62EF2D" w14:textId="77777777" w:rsidR="00C43938" w:rsidRPr="00AC1425" w:rsidRDefault="00C43938" w:rsidP="00AC1425">
      <w:pPr>
        <w:spacing w:after="0"/>
        <w:ind w:left="720"/>
        <w:rPr>
          <w:rFonts w:ascii="Arial" w:hAnsi="Arial" w:cs="Arial"/>
        </w:rPr>
      </w:pPr>
    </w:p>
    <w:p w14:paraId="4D7E7A19" w14:textId="77777777" w:rsidR="00C43938" w:rsidRDefault="00C43938" w:rsidP="000B04E9">
      <w:pPr>
        <w:spacing w:after="0"/>
        <w:rPr>
          <w:rFonts w:ascii="Arial" w:hAnsi="Arial" w:cs="Arial"/>
        </w:rPr>
      </w:pPr>
    </w:p>
    <w:p w14:paraId="081EE887" w14:textId="77777777" w:rsidR="001552D8" w:rsidRDefault="007C4748" w:rsidP="007C4748">
      <w:pPr>
        <w:tabs>
          <w:tab w:val="left" w:pos="1355"/>
        </w:tabs>
        <w:spacing w:after="0"/>
        <w:rPr>
          <w:rFonts w:ascii="Arial" w:hAnsi="Arial" w:cs="Arial"/>
          <w:b/>
        </w:rPr>
      </w:pPr>
      <w:r>
        <w:rPr>
          <w:rFonts w:ascii="Arial" w:hAnsi="Arial" w:cs="Arial"/>
          <w:b/>
        </w:rPr>
        <w:tab/>
      </w:r>
    </w:p>
    <w:p w14:paraId="24CB358C" w14:textId="77777777" w:rsidR="002819D8" w:rsidRDefault="002819D8" w:rsidP="007C4748">
      <w:pPr>
        <w:tabs>
          <w:tab w:val="left" w:pos="1355"/>
        </w:tabs>
        <w:spacing w:after="0"/>
        <w:rPr>
          <w:rFonts w:ascii="Arial" w:hAnsi="Arial" w:cs="Arial"/>
        </w:rPr>
      </w:pPr>
    </w:p>
    <w:p w14:paraId="22D1FFAC" w14:textId="77777777" w:rsidR="008864B2" w:rsidRPr="008864B2" w:rsidRDefault="008864B2" w:rsidP="007C4748">
      <w:pPr>
        <w:tabs>
          <w:tab w:val="left" w:pos="1355"/>
        </w:tabs>
        <w:spacing w:after="0"/>
        <w:rPr>
          <w:rFonts w:ascii="Arial" w:hAnsi="Arial" w:cs="Arial"/>
          <w:b/>
        </w:rPr>
      </w:pPr>
      <w:r w:rsidRPr="008864B2">
        <w:rPr>
          <w:rFonts w:ascii="Arial" w:hAnsi="Arial" w:cs="Arial"/>
          <w:b/>
        </w:rPr>
        <w:t>Aufgabe</w:t>
      </w:r>
    </w:p>
    <w:p w14:paraId="6D4A2BB8" w14:textId="77777777" w:rsidR="003C1CD3" w:rsidRDefault="008864B2" w:rsidP="003C1CD3">
      <w:pPr>
        <w:tabs>
          <w:tab w:val="left" w:pos="1355"/>
        </w:tabs>
        <w:spacing w:after="0"/>
        <w:rPr>
          <w:rFonts w:ascii="Arial" w:hAnsi="Arial" w:cs="Arial"/>
          <w:i/>
        </w:rPr>
      </w:pPr>
      <w:r>
        <w:rPr>
          <w:rFonts w:ascii="Arial" w:hAnsi="Arial" w:cs="Arial"/>
          <w:i/>
        </w:rPr>
        <w:t xml:space="preserve">Entwickeln Sie einen Algorithmus, der </w:t>
      </w:r>
      <w:r w:rsidR="003C1CD3">
        <w:rPr>
          <w:rFonts w:ascii="Arial" w:hAnsi="Arial" w:cs="Arial"/>
          <w:i/>
        </w:rPr>
        <w:t xml:space="preserve">den kürzesten </w:t>
      </w:r>
      <w:r w:rsidR="002819D8" w:rsidRPr="008864B2">
        <w:rPr>
          <w:rFonts w:ascii="Arial" w:hAnsi="Arial" w:cs="Arial"/>
          <w:i/>
        </w:rPr>
        <w:t xml:space="preserve"> Weg von einem Startknoten S zu einem Zielknoten Z</w:t>
      </w:r>
      <w:r>
        <w:rPr>
          <w:rFonts w:ascii="Arial" w:hAnsi="Arial" w:cs="Arial"/>
          <w:i/>
        </w:rPr>
        <w:t xml:space="preserve"> in einem gegebenen Graphen bestimmt</w:t>
      </w:r>
      <w:r w:rsidR="002819D8" w:rsidRPr="008864B2">
        <w:rPr>
          <w:rFonts w:ascii="Arial" w:hAnsi="Arial" w:cs="Arial"/>
          <w:i/>
        </w:rPr>
        <w:t xml:space="preserve">. </w:t>
      </w:r>
    </w:p>
    <w:p w14:paraId="517C2190" w14:textId="77777777" w:rsidR="003C1CD3" w:rsidRDefault="003C1CD3" w:rsidP="003C1CD3">
      <w:pPr>
        <w:tabs>
          <w:tab w:val="left" w:pos="1355"/>
        </w:tabs>
        <w:spacing w:after="0"/>
        <w:rPr>
          <w:rFonts w:ascii="Arial" w:hAnsi="Arial" w:cs="Arial"/>
          <w:i/>
        </w:rPr>
      </w:pPr>
    </w:p>
    <w:p w14:paraId="2220648F" w14:textId="77777777" w:rsidR="008864B2" w:rsidRPr="008864B2" w:rsidRDefault="003C1CD3" w:rsidP="003C1CD3">
      <w:pPr>
        <w:tabs>
          <w:tab w:val="left" w:pos="1355"/>
        </w:tabs>
        <w:spacing w:after="0"/>
        <w:rPr>
          <w:rFonts w:ascii="Arial" w:hAnsi="Arial" w:cs="Arial"/>
        </w:rPr>
      </w:pPr>
      <w:r>
        <w:rPr>
          <w:rFonts w:ascii="Arial" w:hAnsi="Arial" w:cs="Arial"/>
        </w:rPr>
        <w:t xml:space="preserve">1. </w:t>
      </w:r>
      <w:r w:rsidR="008864B2">
        <w:rPr>
          <w:rFonts w:ascii="Arial" w:hAnsi="Arial" w:cs="Arial"/>
        </w:rPr>
        <w:t>Backtracking</w:t>
      </w:r>
    </w:p>
    <w:p w14:paraId="4FBE9438" w14:textId="77777777" w:rsidR="00A735B0" w:rsidRDefault="003C1CD3" w:rsidP="000B04E9">
      <w:pPr>
        <w:spacing w:after="0"/>
        <w:rPr>
          <w:rFonts w:ascii="Arial" w:hAnsi="Arial" w:cs="Arial"/>
          <w:noProof/>
          <w:lang w:eastAsia="de-DE"/>
        </w:rPr>
      </w:pPr>
      <w:r>
        <w:rPr>
          <w:rFonts w:ascii="Arial" w:hAnsi="Arial" w:cs="Arial"/>
          <w:noProof/>
          <w:lang w:eastAsia="de-DE"/>
        </w:rPr>
        <w:t>Anknüpfend an den Backtracking-Algorithmus zur Suche aller Weg</w:t>
      </w:r>
      <w:r w:rsidR="000A0264">
        <w:rPr>
          <w:rFonts w:ascii="Arial" w:hAnsi="Arial" w:cs="Arial"/>
          <w:noProof/>
          <w:lang w:eastAsia="de-DE"/>
        </w:rPr>
        <w:t xml:space="preserve"> in einem Graphen, findet </w:t>
      </w:r>
      <w:r>
        <w:rPr>
          <w:rFonts w:ascii="Arial" w:hAnsi="Arial" w:cs="Arial"/>
          <w:noProof/>
          <w:lang w:eastAsia="de-DE"/>
        </w:rPr>
        <w:t>folgender Algorithmus sicher den kürzesten Weg:</w:t>
      </w:r>
    </w:p>
    <w:p w14:paraId="5D49131D" w14:textId="77777777" w:rsidR="003C1CD3" w:rsidRDefault="003C1CD3" w:rsidP="000B04E9">
      <w:pPr>
        <w:spacing w:after="0"/>
        <w:rPr>
          <w:rFonts w:ascii="Arial" w:hAnsi="Arial" w:cs="Arial"/>
          <w:noProof/>
          <w:lang w:eastAsia="de-DE"/>
        </w:rPr>
      </w:pPr>
    </w:p>
    <w:p w14:paraId="576F3984" w14:textId="77777777" w:rsidR="003C1CD3" w:rsidRDefault="003C1CD3" w:rsidP="000B04E9">
      <w:pPr>
        <w:spacing w:after="0"/>
        <w:rPr>
          <w:rFonts w:ascii="Arial" w:hAnsi="Arial" w:cs="Arial"/>
          <w:noProof/>
          <w:lang w:eastAsia="de-DE"/>
        </w:rPr>
      </w:pPr>
      <w:r>
        <w:rPr>
          <w:rFonts w:ascii="Arial" w:hAnsi="Arial" w:cs="Arial"/>
          <w:noProof/>
          <w:lang w:eastAsia="de-DE"/>
        </w:rPr>
        <w:t xml:space="preserve">Bestimme alle Wege von S nach Z </w:t>
      </w:r>
    </w:p>
    <w:p w14:paraId="60FE7210" w14:textId="77777777" w:rsidR="003C1CD3" w:rsidRDefault="003C1CD3" w:rsidP="000B04E9">
      <w:pPr>
        <w:spacing w:after="0"/>
        <w:rPr>
          <w:rFonts w:ascii="Arial" w:hAnsi="Arial" w:cs="Arial"/>
          <w:noProof/>
          <w:lang w:eastAsia="de-DE"/>
        </w:rPr>
      </w:pPr>
      <w:r>
        <w:rPr>
          <w:rFonts w:ascii="Arial" w:hAnsi="Arial" w:cs="Arial"/>
          <w:noProof/>
          <w:lang w:eastAsia="de-DE"/>
        </w:rPr>
        <w:t>Bestimme die Länge dieser Wege</w:t>
      </w:r>
    </w:p>
    <w:p w14:paraId="1C6ACC59" w14:textId="77777777" w:rsidR="003C1CD3" w:rsidRDefault="003C1CD3" w:rsidP="000B04E9">
      <w:pPr>
        <w:spacing w:after="0"/>
        <w:rPr>
          <w:rFonts w:ascii="Arial" w:hAnsi="Arial" w:cs="Arial"/>
          <w:noProof/>
          <w:lang w:eastAsia="de-DE"/>
        </w:rPr>
      </w:pPr>
      <w:r>
        <w:rPr>
          <w:rFonts w:ascii="Arial" w:hAnsi="Arial" w:cs="Arial"/>
          <w:noProof/>
          <w:lang w:eastAsia="de-DE"/>
        </w:rPr>
        <w:t>Suche den Weg mit der kleinsten Länge</w:t>
      </w:r>
    </w:p>
    <w:p w14:paraId="482E2176" w14:textId="77777777" w:rsidR="003C1CD3" w:rsidRDefault="003C1CD3" w:rsidP="000B04E9">
      <w:pPr>
        <w:spacing w:after="0"/>
        <w:rPr>
          <w:rFonts w:ascii="Arial" w:hAnsi="Arial" w:cs="Arial"/>
          <w:noProof/>
          <w:lang w:eastAsia="de-DE"/>
        </w:rPr>
      </w:pPr>
    </w:p>
    <w:p w14:paraId="2CC68F60" w14:textId="77777777" w:rsidR="003C1CD3" w:rsidRDefault="003C1CD3" w:rsidP="000B04E9">
      <w:pPr>
        <w:spacing w:after="0"/>
        <w:rPr>
          <w:rFonts w:ascii="Arial" w:hAnsi="Arial" w:cs="Arial"/>
          <w:noProof/>
          <w:lang w:eastAsia="de-DE"/>
        </w:rPr>
      </w:pPr>
      <w:r>
        <w:rPr>
          <w:rFonts w:ascii="Arial" w:hAnsi="Arial" w:cs="Arial"/>
          <w:noProof/>
          <w:lang w:eastAsia="de-DE"/>
        </w:rPr>
        <w:t xml:space="preserve">Etwas schneller funktioniert es, wenn </w:t>
      </w:r>
      <w:r w:rsidR="0063289A">
        <w:rPr>
          <w:rFonts w:ascii="Arial" w:hAnsi="Arial" w:cs="Arial"/>
          <w:noProof/>
          <w:lang w:eastAsia="de-DE"/>
        </w:rPr>
        <w:t>der</w:t>
      </w:r>
      <w:r>
        <w:rPr>
          <w:rFonts w:ascii="Arial" w:hAnsi="Arial" w:cs="Arial"/>
          <w:noProof/>
          <w:lang w:eastAsia="de-DE"/>
        </w:rPr>
        <w:t xml:space="preserve"> Algorithmus zur Bestimmung aller Wege die Weglaenge </w:t>
      </w:r>
      <w:r w:rsidR="000A0264">
        <w:rPr>
          <w:rFonts w:ascii="Arial" w:hAnsi="Arial" w:cs="Arial"/>
          <w:noProof/>
          <w:lang w:eastAsia="de-DE"/>
        </w:rPr>
        <w:t xml:space="preserve">mitberechnet und sich den bis dahin kürzesten Weg merkt. </w:t>
      </w:r>
      <w:r w:rsidR="00AB0101">
        <w:rPr>
          <w:rFonts w:ascii="Arial" w:hAnsi="Arial" w:cs="Arial"/>
          <w:noProof/>
          <w:lang w:eastAsia="de-DE"/>
        </w:rPr>
        <w:t xml:space="preserve">In der folgenden </w:t>
      </w:r>
      <w:r w:rsidR="00AB5CC3">
        <w:rPr>
          <w:rFonts w:ascii="Arial" w:hAnsi="Arial" w:cs="Arial"/>
          <w:noProof/>
          <w:lang w:eastAsia="de-DE"/>
        </w:rPr>
        <w:lastRenderedPageBreak/>
        <w:t>Java-Methode sind die U</w:t>
      </w:r>
      <w:r w:rsidR="00AB0101">
        <w:rPr>
          <w:rFonts w:ascii="Arial" w:hAnsi="Arial" w:cs="Arial"/>
          <w:noProof/>
          <w:lang w:eastAsia="de-DE"/>
        </w:rPr>
        <w:t xml:space="preserve">nterschiede im Quelltext zwischen den Methoden </w:t>
      </w:r>
      <w:r w:rsidR="00AB0101" w:rsidRPr="00AB0101">
        <w:rPr>
          <w:rFonts w:ascii="Courier" w:hAnsi="Courier" w:cs="Arial"/>
          <w:noProof/>
          <w:lang w:eastAsia="de-DE"/>
        </w:rPr>
        <w:t>sucheAlleWege</w:t>
      </w:r>
      <w:r w:rsidR="00AB0101">
        <w:rPr>
          <w:rFonts w:ascii="Arial" w:hAnsi="Arial" w:cs="Arial"/>
          <w:noProof/>
          <w:lang w:eastAsia="de-DE"/>
        </w:rPr>
        <w:t xml:space="preserve"> und </w:t>
      </w:r>
      <w:r w:rsidR="00AB0101" w:rsidRPr="00AB0101">
        <w:rPr>
          <w:rFonts w:ascii="Courier" w:hAnsi="Courier" w:cs="Arial"/>
          <w:noProof/>
          <w:lang w:eastAsia="de-DE"/>
        </w:rPr>
        <w:t>sucheKuerzestenWeg</w:t>
      </w:r>
      <w:r w:rsidR="00AB0101">
        <w:rPr>
          <w:rFonts w:ascii="Arial" w:hAnsi="Arial" w:cs="Arial"/>
          <w:noProof/>
          <w:lang w:eastAsia="de-DE"/>
        </w:rPr>
        <w:t xml:space="preserve"> grau schraffiert.</w:t>
      </w:r>
    </w:p>
    <w:p w14:paraId="587711BE" w14:textId="77777777" w:rsidR="000A0264" w:rsidRDefault="000A0264" w:rsidP="000A0264">
      <w:pPr>
        <w:spacing w:after="0"/>
        <w:rPr>
          <w:rFonts w:ascii="Arial" w:hAnsi="Arial" w:cs="Arial"/>
        </w:rPr>
        <w:sectPr w:rsidR="000A0264" w:rsidSect="00182EA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pPr>
    </w:p>
    <w:p w14:paraId="6AF084E1" w14:textId="77777777" w:rsidR="000A0264" w:rsidRDefault="000A0264" w:rsidP="000A0264">
      <w:pPr>
        <w:spacing w:after="0"/>
        <w:rPr>
          <w:rFonts w:ascii="Arial" w:hAnsi="Arial" w:cs="Arial"/>
        </w:rPr>
      </w:pPr>
    </w:p>
    <w:p w14:paraId="2826AA4B" w14:textId="77777777" w:rsid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proofErr w:type="spellStart"/>
      <w:r w:rsidRPr="004B1C9A">
        <w:rPr>
          <w:rFonts w:ascii="Courier" w:hAnsi="Courier" w:cs="Arial"/>
          <w:sz w:val="20"/>
          <w:szCs w:val="20"/>
        </w:rPr>
        <w:t>public</w:t>
      </w:r>
      <w:proofErr w:type="spellEnd"/>
      <w:r w:rsidRPr="004B1C9A">
        <w:rPr>
          <w:rFonts w:ascii="Courier" w:hAnsi="Courier" w:cs="Arial"/>
          <w:sz w:val="20"/>
          <w:szCs w:val="20"/>
        </w:rPr>
        <w:t xml:space="preserve"> </w:t>
      </w:r>
      <w:r w:rsidRPr="004B1C9A">
        <w:rPr>
          <w:rFonts w:ascii="Courier" w:hAnsi="Courier" w:cs="Arial"/>
          <w:sz w:val="20"/>
          <w:szCs w:val="20"/>
          <w:highlight w:val="lightGray"/>
        </w:rPr>
        <w:t>double</w:t>
      </w:r>
      <w:r w:rsidRPr="004B1C9A">
        <w:rPr>
          <w:rFonts w:ascii="Courier" w:hAnsi="Courier" w:cs="Arial"/>
          <w:sz w:val="20"/>
          <w:szCs w:val="20"/>
        </w:rPr>
        <w:t xml:space="preserve"> </w:t>
      </w:r>
      <w:proofErr w:type="spellStart"/>
      <w:r w:rsidRPr="004B1C9A">
        <w:rPr>
          <w:rFonts w:ascii="Courier" w:hAnsi="Courier" w:cs="Arial"/>
          <w:sz w:val="20"/>
          <w:szCs w:val="20"/>
        </w:rPr>
        <w:t>sucheKuerzestenWeg</w:t>
      </w:r>
      <w:proofErr w:type="spellEnd"/>
      <w:r w:rsidRPr="004B1C9A">
        <w:rPr>
          <w:rFonts w:ascii="Courier" w:hAnsi="Courier" w:cs="Arial"/>
          <w:sz w:val="20"/>
          <w:szCs w:val="20"/>
        </w:rPr>
        <w:t xml:space="preserve">(Vertex knoten, Vertex ziel, List&lt;Vertex&gt; weg, </w:t>
      </w:r>
    </w:p>
    <w:p w14:paraId="6E5FD124"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highlight w:val="lightGray"/>
        </w:rPr>
        <w:t xml:space="preserve">List&lt;Vertex&gt; </w:t>
      </w:r>
      <w:proofErr w:type="spellStart"/>
      <w:r w:rsidRPr="004B1C9A">
        <w:rPr>
          <w:rFonts w:ascii="Courier" w:hAnsi="Courier" w:cs="Arial"/>
          <w:sz w:val="20"/>
          <w:szCs w:val="20"/>
          <w:highlight w:val="lightGray"/>
        </w:rPr>
        <w:t>kurzWeg</w:t>
      </w:r>
      <w:proofErr w:type="spellEnd"/>
      <w:r w:rsidRPr="004B1C9A">
        <w:rPr>
          <w:rFonts w:ascii="Courier" w:hAnsi="Courier" w:cs="Arial"/>
          <w:sz w:val="20"/>
          <w:szCs w:val="20"/>
          <w:highlight w:val="lightGray"/>
        </w:rPr>
        <w:t xml:space="preserve">, double </w:t>
      </w:r>
      <w:proofErr w:type="spellStart"/>
      <w:r w:rsidRPr="004B1C9A">
        <w:rPr>
          <w:rFonts w:ascii="Courier" w:hAnsi="Courier" w:cs="Arial"/>
          <w:sz w:val="20"/>
          <w:szCs w:val="20"/>
          <w:highlight w:val="lightGray"/>
        </w:rPr>
        <w:t>wegLaenge</w:t>
      </w:r>
      <w:proofErr w:type="spellEnd"/>
      <w:r w:rsidRPr="004B1C9A">
        <w:rPr>
          <w:rFonts w:ascii="Courier" w:hAnsi="Courier" w:cs="Arial"/>
          <w:sz w:val="20"/>
          <w:szCs w:val="20"/>
          <w:highlight w:val="lightGray"/>
        </w:rPr>
        <w:t xml:space="preserve">, double </w:t>
      </w:r>
      <w:proofErr w:type="spellStart"/>
      <w:r w:rsidRPr="004B1C9A">
        <w:rPr>
          <w:rFonts w:ascii="Courier" w:hAnsi="Courier" w:cs="Arial"/>
          <w:sz w:val="20"/>
          <w:szCs w:val="20"/>
          <w:highlight w:val="lightGray"/>
        </w:rPr>
        <w:t>minWegLaenge</w:t>
      </w:r>
      <w:proofErr w:type="spellEnd"/>
      <w:r w:rsidRPr="004B1C9A">
        <w:rPr>
          <w:rFonts w:ascii="Courier" w:hAnsi="Courier" w:cs="Arial"/>
          <w:sz w:val="20"/>
          <w:szCs w:val="20"/>
        </w:rPr>
        <w:t>){</w:t>
      </w:r>
    </w:p>
    <w:p w14:paraId="6CE7405F"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knoten.setMark</w:t>
      </w:r>
      <w:proofErr w:type="spellEnd"/>
      <w:r w:rsidRPr="004B1C9A">
        <w:rPr>
          <w:rFonts w:ascii="Courier" w:hAnsi="Courier" w:cs="Arial"/>
          <w:sz w:val="20"/>
          <w:szCs w:val="20"/>
        </w:rPr>
        <w:t>(</w:t>
      </w:r>
      <w:proofErr w:type="spellStart"/>
      <w:r w:rsidRPr="004B1C9A">
        <w:rPr>
          <w:rFonts w:ascii="Courier" w:hAnsi="Courier" w:cs="Arial"/>
          <w:sz w:val="20"/>
          <w:szCs w:val="20"/>
        </w:rPr>
        <w:t>true</w:t>
      </w:r>
      <w:proofErr w:type="spellEnd"/>
      <w:r w:rsidRPr="004B1C9A">
        <w:rPr>
          <w:rFonts w:ascii="Courier" w:hAnsi="Courier" w:cs="Arial"/>
          <w:sz w:val="20"/>
          <w:szCs w:val="20"/>
        </w:rPr>
        <w:t>);</w:t>
      </w:r>
    </w:p>
    <w:p w14:paraId="7E9D64BC"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weg.append</w:t>
      </w:r>
      <w:proofErr w:type="spellEnd"/>
      <w:r w:rsidRPr="004B1C9A">
        <w:rPr>
          <w:rFonts w:ascii="Courier" w:hAnsi="Courier" w:cs="Arial"/>
          <w:sz w:val="20"/>
          <w:szCs w:val="20"/>
        </w:rPr>
        <w:t>(knoten);</w:t>
      </w:r>
    </w:p>
    <w:p w14:paraId="772E739C"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if</w:t>
      </w:r>
      <w:proofErr w:type="spellEnd"/>
      <w:r w:rsidRPr="004B1C9A">
        <w:rPr>
          <w:rFonts w:ascii="Courier" w:hAnsi="Courier" w:cs="Arial"/>
          <w:sz w:val="20"/>
          <w:szCs w:val="20"/>
        </w:rPr>
        <w:t xml:space="preserve"> (knoten != ziel){</w:t>
      </w:r>
    </w:p>
    <w:p w14:paraId="4C16167E"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 xml:space="preserve">List&lt;Vertex&gt; </w:t>
      </w:r>
      <w:proofErr w:type="spellStart"/>
      <w:r w:rsidRPr="004B1C9A">
        <w:rPr>
          <w:rFonts w:ascii="Courier" w:hAnsi="Courier" w:cs="Arial"/>
          <w:sz w:val="20"/>
          <w:szCs w:val="20"/>
        </w:rPr>
        <w:t>nachbarn</w:t>
      </w:r>
      <w:proofErr w:type="spellEnd"/>
      <w:r w:rsidRPr="004B1C9A">
        <w:rPr>
          <w:rFonts w:ascii="Courier" w:hAnsi="Courier" w:cs="Arial"/>
          <w:sz w:val="20"/>
          <w:szCs w:val="20"/>
        </w:rPr>
        <w:t xml:space="preserve"> = </w:t>
      </w:r>
      <w:proofErr w:type="spellStart"/>
      <w:r w:rsidRPr="004B1C9A">
        <w:rPr>
          <w:rFonts w:ascii="Courier" w:hAnsi="Courier" w:cs="Arial"/>
          <w:sz w:val="20"/>
          <w:szCs w:val="20"/>
        </w:rPr>
        <w:t>bspGraph.getNeighbours</w:t>
      </w:r>
      <w:proofErr w:type="spellEnd"/>
      <w:r w:rsidRPr="004B1C9A">
        <w:rPr>
          <w:rFonts w:ascii="Courier" w:hAnsi="Courier" w:cs="Arial"/>
          <w:sz w:val="20"/>
          <w:szCs w:val="20"/>
        </w:rPr>
        <w:t>(knoten);</w:t>
      </w:r>
    </w:p>
    <w:p w14:paraId="0669AC21"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nachbarn.toFirst</w:t>
      </w:r>
      <w:proofErr w:type="spellEnd"/>
      <w:r w:rsidRPr="004B1C9A">
        <w:rPr>
          <w:rFonts w:ascii="Courier" w:hAnsi="Courier" w:cs="Arial"/>
          <w:sz w:val="20"/>
          <w:szCs w:val="20"/>
        </w:rPr>
        <w:t>();</w:t>
      </w:r>
    </w:p>
    <w:p w14:paraId="1EFD24FD"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while</w:t>
      </w:r>
      <w:proofErr w:type="spellEnd"/>
      <w:r w:rsidRPr="004B1C9A">
        <w:rPr>
          <w:rFonts w:ascii="Courier" w:hAnsi="Courier" w:cs="Arial"/>
          <w:sz w:val="20"/>
          <w:szCs w:val="20"/>
        </w:rPr>
        <w:t xml:space="preserve"> (</w:t>
      </w:r>
      <w:proofErr w:type="spellStart"/>
      <w:r w:rsidRPr="004B1C9A">
        <w:rPr>
          <w:rFonts w:ascii="Courier" w:hAnsi="Courier" w:cs="Arial"/>
          <w:sz w:val="20"/>
          <w:szCs w:val="20"/>
        </w:rPr>
        <w:t>nachbarn.hasAccess</w:t>
      </w:r>
      <w:proofErr w:type="spellEnd"/>
      <w:r w:rsidRPr="004B1C9A">
        <w:rPr>
          <w:rFonts w:ascii="Courier" w:hAnsi="Courier" w:cs="Arial"/>
          <w:sz w:val="20"/>
          <w:szCs w:val="20"/>
        </w:rPr>
        <w:t>()) {</w:t>
      </w:r>
    </w:p>
    <w:p w14:paraId="7080BDD2"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 xml:space="preserve">Vertex </w:t>
      </w:r>
      <w:proofErr w:type="spellStart"/>
      <w:r w:rsidRPr="004B1C9A">
        <w:rPr>
          <w:rFonts w:ascii="Courier" w:hAnsi="Courier" w:cs="Arial"/>
          <w:sz w:val="20"/>
          <w:szCs w:val="20"/>
        </w:rPr>
        <w:t>nachbar</w:t>
      </w:r>
      <w:proofErr w:type="spellEnd"/>
      <w:r w:rsidRPr="004B1C9A">
        <w:rPr>
          <w:rFonts w:ascii="Courier" w:hAnsi="Courier" w:cs="Arial"/>
          <w:sz w:val="20"/>
          <w:szCs w:val="20"/>
        </w:rPr>
        <w:t xml:space="preserve"> = </w:t>
      </w:r>
      <w:proofErr w:type="spellStart"/>
      <w:r w:rsidRPr="004B1C9A">
        <w:rPr>
          <w:rFonts w:ascii="Courier" w:hAnsi="Courier" w:cs="Arial"/>
          <w:sz w:val="20"/>
          <w:szCs w:val="20"/>
        </w:rPr>
        <w:t>nachbarn.getContent</w:t>
      </w:r>
      <w:proofErr w:type="spellEnd"/>
      <w:r w:rsidRPr="004B1C9A">
        <w:rPr>
          <w:rFonts w:ascii="Courier" w:hAnsi="Courier" w:cs="Arial"/>
          <w:sz w:val="20"/>
          <w:szCs w:val="20"/>
        </w:rPr>
        <w:t>();</w:t>
      </w:r>
    </w:p>
    <w:p w14:paraId="15FF1F2C"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if</w:t>
      </w:r>
      <w:proofErr w:type="spellEnd"/>
      <w:r w:rsidRPr="004B1C9A">
        <w:rPr>
          <w:rFonts w:ascii="Courier" w:hAnsi="Courier" w:cs="Arial"/>
          <w:sz w:val="20"/>
          <w:szCs w:val="20"/>
        </w:rPr>
        <w:t xml:space="preserve"> (!</w:t>
      </w:r>
      <w:proofErr w:type="spellStart"/>
      <w:r w:rsidRPr="004B1C9A">
        <w:rPr>
          <w:rFonts w:ascii="Courier" w:hAnsi="Courier" w:cs="Arial"/>
          <w:sz w:val="20"/>
          <w:szCs w:val="20"/>
        </w:rPr>
        <w:t>nachbar.isMarked</w:t>
      </w:r>
      <w:proofErr w:type="spellEnd"/>
      <w:r w:rsidRPr="004B1C9A">
        <w:rPr>
          <w:rFonts w:ascii="Courier" w:hAnsi="Courier" w:cs="Arial"/>
          <w:sz w:val="20"/>
          <w:szCs w:val="20"/>
        </w:rPr>
        <w:t>()){</w:t>
      </w:r>
    </w:p>
    <w:p w14:paraId="775B9474"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AB0101">
        <w:rPr>
          <w:rFonts w:ascii="Courier" w:hAnsi="Courier" w:cs="Arial"/>
          <w:sz w:val="20"/>
          <w:szCs w:val="20"/>
          <w:highlight w:val="lightGray"/>
        </w:rPr>
        <w:t xml:space="preserve">double </w:t>
      </w:r>
      <w:proofErr w:type="spellStart"/>
      <w:r w:rsidRPr="00AB0101">
        <w:rPr>
          <w:rFonts w:ascii="Courier" w:hAnsi="Courier" w:cs="Arial"/>
          <w:sz w:val="20"/>
          <w:szCs w:val="20"/>
          <w:highlight w:val="lightGray"/>
        </w:rPr>
        <w:t>distanz</w:t>
      </w:r>
      <w:proofErr w:type="spellEnd"/>
      <w:r w:rsidRPr="00AB0101">
        <w:rPr>
          <w:rFonts w:ascii="Courier" w:hAnsi="Courier" w:cs="Arial"/>
          <w:sz w:val="20"/>
          <w:szCs w:val="20"/>
          <w:highlight w:val="lightGray"/>
        </w:rPr>
        <w:t xml:space="preserve"> = </w:t>
      </w:r>
      <w:proofErr w:type="spellStart"/>
      <w:r w:rsidRPr="00AB0101">
        <w:rPr>
          <w:rFonts w:ascii="Courier" w:hAnsi="Courier" w:cs="Arial"/>
          <w:sz w:val="20"/>
          <w:szCs w:val="20"/>
          <w:highlight w:val="lightGray"/>
        </w:rPr>
        <w:t>bspGraph.getEdge</w:t>
      </w:r>
      <w:proofErr w:type="spellEnd"/>
      <w:r w:rsidRPr="00AB0101">
        <w:rPr>
          <w:rFonts w:ascii="Courier" w:hAnsi="Courier" w:cs="Arial"/>
          <w:sz w:val="20"/>
          <w:szCs w:val="20"/>
          <w:highlight w:val="lightGray"/>
        </w:rPr>
        <w:t xml:space="preserve">(knoten, </w:t>
      </w:r>
      <w:proofErr w:type="spellStart"/>
      <w:r w:rsidRPr="00AB0101">
        <w:rPr>
          <w:rFonts w:ascii="Courier" w:hAnsi="Courier" w:cs="Arial"/>
          <w:sz w:val="20"/>
          <w:szCs w:val="20"/>
          <w:highlight w:val="lightGray"/>
        </w:rPr>
        <w:t>nachbar</w:t>
      </w:r>
      <w:proofErr w:type="spellEnd"/>
      <w:r w:rsidRPr="00AB0101">
        <w:rPr>
          <w:rFonts w:ascii="Courier" w:hAnsi="Courier" w:cs="Arial"/>
          <w:sz w:val="20"/>
          <w:szCs w:val="20"/>
          <w:highlight w:val="lightGray"/>
        </w:rPr>
        <w:t>).</w:t>
      </w:r>
      <w:proofErr w:type="spellStart"/>
      <w:r w:rsidRPr="00AB0101">
        <w:rPr>
          <w:rFonts w:ascii="Courier" w:hAnsi="Courier" w:cs="Arial"/>
          <w:sz w:val="20"/>
          <w:szCs w:val="20"/>
          <w:highlight w:val="lightGray"/>
        </w:rPr>
        <w:t>getWeight</w:t>
      </w:r>
      <w:proofErr w:type="spellEnd"/>
      <w:r w:rsidRPr="00AB0101">
        <w:rPr>
          <w:rFonts w:ascii="Courier" w:hAnsi="Courier" w:cs="Arial"/>
          <w:sz w:val="20"/>
          <w:szCs w:val="20"/>
          <w:highlight w:val="lightGray"/>
        </w:rPr>
        <w:t>();</w:t>
      </w:r>
    </w:p>
    <w:p w14:paraId="0F5B0C32"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AB0101">
        <w:rPr>
          <w:rFonts w:ascii="Courier" w:hAnsi="Courier" w:cs="Arial"/>
          <w:sz w:val="20"/>
          <w:szCs w:val="20"/>
          <w:highlight w:val="lightGray"/>
        </w:rPr>
        <w:t>wegLaenge</w:t>
      </w:r>
      <w:proofErr w:type="spellEnd"/>
      <w:r w:rsidRPr="00AB0101">
        <w:rPr>
          <w:rFonts w:ascii="Courier" w:hAnsi="Courier" w:cs="Arial"/>
          <w:sz w:val="20"/>
          <w:szCs w:val="20"/>
          <w:highlight w:val="lightGray"/>
        </w:rPr>
        <w:t xml:space="preserve"> = </w:t>
      </w:r>
      <w:proofErr w:type="spellStart"/>
      <w:r w:rsidRPr="00AB0101">
        <w:rPr>
          <w:rFonts w:ascii="Courier" w:hAnsi="Courier" w:cs="Arial"/>
          <w:sz w:val="20"/>
          <w:szCs w:val="20"/>
          <w:highlight w:val="lightGray"/>
        </w:rPr>
        <w:t>wegLaenge</w:t>
      </w:r>
      <w:proofErr w:type="spellEnd"/>
      <w:r w:rsidRPr="00AB0101">
        <w:rPr>
          <w:rFonts w:ascii="Courier" w:hAnsi="Courier" w:cs="Arial"/>
          <w:sz w:val="20"/>
          <w:szCs w:val="20"/>
          <w:highlight w:val="lightGray"/>
        </w:rPr>
        <w:t xml:space="preserve"> + </w:t>
      </w:r>
      <w:proofErr w:type="spellStart"/>
      <w:r w:rsidRPr="00AB0101">
        <w:rPr>
          <w:rFonts w:ascii="Courier" w:hAnsi="Courier" w:cs="Arial"/>
          <w:sz w:val="20"/>
          <w:szCs w:val="20"/>
          <w:highlight w:val="lightGray"/>
        </w:rPr>
        <w:t>distanz</w:t>
      </w:r>
      <w:proofErr w:type="spellEnd"/>
      <w:r w:rsidRPr="00AB0101">
        <w:rPr>
          <w:rFonts w:ascii="Courier" w:hAnsi="Courier" w:cs="Arial"/>
          <w:sz w:val="20"/>
          <w:szCs w:val="20"/>
          <w:highlight w:val="lightGray"/>
        </w:rPr>
        <w:t>;</w:t>
      </w:r>
      <w:r w:rsidRPr="004B1C9A">
        <w:rPr>
          <w:rFonts w:ascii="Courier" w:hAnsi="Courier" w:cs="Arial"/>
          <w:sz w:val="20"/>
          <w:szCs w:val="20"/>
        </w:rPr>
        <w:t xml:space="preserve"> </w:t>
      </w:r>
    </w:p>
    <w:p w14:paraId="32EF9CED" w14:textId="77777777" w:rsidR="004B1C9A" w:rsidRPr="00AB0101"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highlight w:val="lightGray"/>
        </w:rPr>
      </w:pPr>
      <w:r>
        <w:rPr>
          <w:rFonts w:ascii="Courier" w:hAnsi="Courier" w:cs="Arial"/>
          <w:sz w:val="20"/>
          <w:szCs w:val="20"/>
        </w:rPr>
        <w:t xml:space="preserve">         </w:t>
      </w:r>
      <w:proofErr w:type="spellStart"/>
      <w:r w:rsidRPr="00AB0101">
        <w:rPr>
          <w:rFonts w:ascii="Courier" w:hAnsi="Courier" w:cs="Arial"/>
          <w:sz w:val="20"/>
          <w:szCs w:val="20"/>
          <w:highlight w:val="lightGray"/>
        </w:rPr>
        <w:t>minWegLaenge</w:t>
      </w:r>
      <w:proofErr w:type="spellEnd"/>
      <w:r w:rsidRPr="00AB0101">
        <w:rPr>
          <w:rFonts w:ascii="Courier" w:hAnsi="Courier" w:cs="Arial"/>
          <w:sz w:val="20"/>
          <w:szCs w:val="20"/>
          <w:highlight w:val="lightGray"/>
        </w:rPr>
        <w:t xml:space="preserve">  =</w:t>
      </w:r>
      <w:r w:rsidRPr="004B1C9A">
        <w:rPr>
          <w:rFonts w:ascii="Courier" w:hAnsi="Courier" w:cs="Arial"/>
          <w:sz w:val="20"/>
          <w:szCs w:val="20"/>
        </w:rPr>
        <w:t xml:space="preserve"> </w:t>
      </w:r>
      <w:proofErr w:type="spellStart"/>
      <w:r w:rsidRPr="004B1C9A">
        <w:rPr>
          <w:rFonts w:ascii="Courier" w:hAnsi="Courier" w:cs="Arial"/>
          <w:sz w:val="20"/>
          <w:szCs w:val="20"/>
        </w:rPr>
        <w:t>sucheKuerzestenWeg</w:t>
      </w:r>
      <w:proofErr w:type="spellEnd"/>
      <w:r w:rsidRPr="004B1C9A">
        <w:rPr>
          <w:rFonts w:ascii="Courier" w:hAnsi="Courier" w:cs="Arial"/>
          <w:sz w:val="20"/>
          <w:szCs w:val="20"/>
        </w:rPr>
        <w:t>(</w:t>
      </w:r>
      <w:proofErr w:type="spellStart"/>
      <w:r w:rsidRPr="004B1C9A">
        <w:rPr>
          <w:rFonts w:ascii="Courier" w:hAnsi="Courier" w:cs="Arial"/>
          <w:sz w:val="20"/>
          <w:szCs w:val="20"/>
        </w:rPr>
        <w:t>nachbar</w:t>
      </w:r>
      <w:proofErr w:type="spellEnd"/>
      <w:r w:rsidRPr="004B1C9A">
        <w:rPr>
          <w:rFonts w:ascii="Courier" w:hAnsi="Courier" w:cs="Arial"/>
          <w:sz w:val="20"/>
          <w:szCs w:val="20"/>
        </w:rPr>
        <w:t xml:space="preserve">, ziel, weg, </w:t>
      </w:r>
      <w:proofErr w:type="spellStart"/>
      <w:r w:rsidRPr="00AB0101">
        <w:rPr>
          <w:rFonts w:ascii="Courier" w:hAnsi="Courier" w:cs="Arial"/>
          <w:sz w:val="20"/>
          <w:szCs w:val="20"/>
          <w:highlight w:val="lightGray"/>
        </w:rPr>
        <w:t>kurzWeg</w:t>
      </w:r>
      <w:proofErr w:type="spellEnd"/>
      <w:r w:rsidRPr="00AB0101">
        <w:rPr>
          <w:rFonts w:ascii="Courier" w:hAnsi="Courier" w:cs="Arial"/>
          <w:sz w:val="20"/>
          <w:szCs w:val="20"/>
          <w:highlight w:val="lightGray"/>
        </w:rPr>
        <w:t xml:space="preserve">, </w:t>
      </w:r>
    </w:p>
    <w:p w14:paraId="2D6403DE"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AB0101">
        <w:rPr>
          <w:rFonts w:ascii="Courier" w:hAnsi="Courier" w:cs="Arial"/>
          <w:sz w:val="20"/>
          <w:szCs w:val="20"/>
        </w:rPr>
        <w:t xml:space="preserve">                                                     </w:t>
      </w:r>
      <w:proofErr w:type="spellStart"/>
      <w:r w:rsidRPr="00AB0101">
        <w:rPr>
          <w:rFonts w:ascii="Courier" w:hAnsi="Courier" w:cs="Arial"/>
          <w:sz w:val="20"/>
          <w:szCs w:val="20"/>
          <w:highlight w:val="lightGray"/>
        </w:rPr>
        <w:t>wegLaenge</w:t>
      </w:r>
      <w:proofErr w:type="spellEnd"/>
      <w:r w:rsidRPr="00AB0101">
        <w:rPr>
          <w:rFonts w:ascii="Courier" w:hAnsi="Courier" w:cs="Arial"/>
          <w:sz w:val="20"/>
          <w:szCs w:val="20"/>
          <w:highlight w:val="lightGray"/>
        </w:rPr>
        <w:t xml:space="preserve">, </w:t>
      </w:r>
      <w:proofErr w:type="spellStart"/>
      <w:r w:rsidRPr="00AB0101">
        <w:rPr>
          <w:rFonts w:ascii="Courier" w:hAnsi="Courier" w:cs="Arial"/>
          <w:sz w:val="20"/>
          <w:szCs w:val="20"/>
          <w:highlight w:val="lightGray"/>
        </w:rPr>
        <w:t>minWegLaenge</w:t>
      </w:r>
      <w:proofErr w:type="spellEnd"/>
      <w:r w:rsidRPr="004B1C9A">
        <w:rPr>
          <w:rFonts w:ascii="Courier" w:hAnsi="Courier" w:cs="Arial"/>
          <w:sz w:val="20"/>
          <w:szCs w:val="20"/>
        </w:rPr>
        <w:t>);</w:t>
      </w:r>
    </w:p>
    <w:p w14:paraId="70F53855"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//Schritt rückgängi</w:t>
      </w:r>
      <w:r>
        <w:rPr>
          <w:rFonts w:ascii="Courier" w:hAnsi="Courier" w:cs="Arial"/>
          <w:sz w:val="20"/>
          <w:szCs w:val="20"/>
        </w:rPr>
        <w:t>g</w:t>
      </w:r>
      <w:r w:rsidRPr="004B1C9A">
        <w:rPr>
          <w:rFonts w:ascii="Courier" w:hAnsi="Courier" w:cs="Arial"/>
          <w:sz w:val="20"/>
          <w:szCs w:val="20"/>
        </w:rPr>
        <w:t xml:space="preserve"> machen</w:t>
      </w:r>
    </w:p>
    <w:p w14:paraId="0A7F092C"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weg.toLast</w:t>
      </w:r>
      <w:proofErr w:type="spellEnd"/>
      <w:r w:rsidRPr="004B1C9A">
        <w:rPr>
          <w:rFonts w:ascii="Courier" w:hAnsi="Courier" w:cs="Arial"/>
          <w:sz w:val="20"/>
          <w:szCs w:val="20"/>
        </w:rPr>
        <w:t>();</w:t>
      </w:r>
    </w:p>
    <w:p w14:paraId="468F8CDD"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 xml:space="preserve">Vertex </w:t>
      </w:r>
      <w:proofErr w:type="spellStart"/>
      <w:r w:rsidRPr="004B1C9A">
        <w:rPr>
          <w:rFonts w:ascii="Courier" w:hAnsi="Courier" w:cs="Arial"/>
          <w:sz w:val="20"/>
          <w:szCs w:val="20"/>
        </w:rPr>
        <w:t>loeschKnoten</w:t>
      </w:r>
      <w:proofErr w:type="spellEnd"/>
      <w:r w:rsidRPr="004B1C9A">
        <w:rPr>
          <w:rFonts w:ascii="Courier" w:hAnsi="Courier" w:cs="Arial"/>
          <w:sz w:val="20"/>
          <w:szCs w:val="20"/>
        </w:rPr>
        <w:t xml:space="preserve"> = </w:t>
      </w:r>
      <w:proofErr w:type="spellStart"/>
      <w:r w:rsidRPr="004B1C9A">
        <w:rPr>
          <w:rFonts w:ascii="Courier" w:hAnsi="Courier" w:cs="Arial"/>
          <w:sz w:val="20"/>
          <w:szCs w:val="20"/>
        </w:rPr>
        <w:t>weg.getContent</w:t>
      </w:r>
      <w:proofErr w:type="spellEnd"/>
      <w:r w:rsidRPr="004B1C9A">
        <w:rPr>
          <w:rFonts w:ascii="Courier" w:hAnsi="Courier" w:cs="Arial"/>
          <w:sz w:val="20"/>
          <w:szCs w:val="20"/>
        </w:rPr>
        <w:t>();</w:t>
      </w:r>
    </w:p>
    <w:p w14:paraId="0C1BD6C0"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loeschKnoten.setMark</w:t>
      </w:r>
      <w:proofErr w:type="spellEnd"/>
      <w:r w:rsidRPr="004B1C9A">
        <w:rPr>
          <w:rFonts w:ascii="Courier" w:hAnsi="Courier" w:cs="Arial"/>
          <w:sz w:val="20"/>
          <w:szCs w:val="20"/>
        </w:rPr>
        <w:t>(</w:t>
      </w:r>
      <w:proofErr w:type="spellStart"/>
      <w:r w:rsidRPr="004B1C9A">
        <w:rPr>
          <w:rFonts w:ascii="Courier" w:hAnsi="Courier" w:cs="Arial"/>
          <w:sz w:val="20"/>
          <w:szCs w:val="20"/>
        </w:rPr>
        <w:t>false</w:t>
      </w:r>
      <w:proofErr w:type="spellEnd"/>
      <w:r w:rsidRPr="004B1C9A">
        <w:rPr>
          <w:rFonts w:ascii="Courier" w:hAnsi="Courier" w:cs="Arial"/>
          <w:sz w:val="20"/>
          <w:szCs w:val="20"/>
        </w:rPr>
        <w:t>);</w:t>
      </w:r>
    </w:p>
    <w:p w14:paraId="230A3CC6"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wegLaenge</w:t>
      </w:r>
      <w:proofErr w:type="spellEnd"/>
      <w:r w:rsidRPr="004B1C9A">
        <w:rPr>
          <w:rFonts w:ascii="Courier" w:hAnsi="Courier" w:cs="Arial"/>
          <w:sz w:val="20"/>
          <w:szCs w:val="20"/>
        </w:rPr>
        <w:t xml:space="preserve"> = </w:t>
      </w:r>
      <w:proofErr w:type="spellStart"/>
      <w:r w:rsidRPr="004B1C9A">
        <w:rPr>
          <w:rFonts w:ascii="Courier" w:hAnsi="Courier" w:cs="Arial"/>
          <w:sz w:val="20"/>
          <w:szCs w:val="20"/>
        </w:rPr>
        <w:t>wegLaenge</w:t>
      </w:r>
      <w:proofErr w:type="spellEnd"/>
      <w:r w:rsidRPr="004B1C9A">
        <w:rPr>
          <w:rFonts w:ascii="Courier" w:hAnsi="Courier" w:cs="Arial"/>
          <w:sz w:val="20"/>
          <w:szCs w:val="20"/>
        </w:rPr>
        <w:t xml:space="preserve"> - </w:t>
      </w:r>
      <w:proofErr w:type="spellStart"/>
      <w:r w:rsidRPr="004B1C9A">
        <w:rPr>
          <w:rFonts w:ascii="Courier" w:hAnsi="Courier" w:cs="Arial"/>
          <w:sz w:val="20"/>
          <w:szCs w:val="20"/>
        </w:rPr>
        <w:t>distanz</w:t>
      </w:r>
      <w:proofErr w:type="spellEnd"/>
      <w:r w:rsidRPr="004B1C9A">
        <w:rPr>
          <w:rFonts w:ascii="Courier" w:hAnsi="Courier" w:cs="Arial"/>
          <w:sz w:val="20"/>
          <w:szCs w:val="20"/>
        </w:rPr>
        <w:t>;</w:t>
      </w:r>
    </w:p>
    <w:p w14:paraId="5ACA342C"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weg.remove</w:t>
      </w:r>
      <w:proofErr w:type="spellEnd"/>
      <w:r w:rsidRPr="004B1C9A">
        <w:rPr>
          <w:rFonts w:ascii="Courier" w:hAnsi="Courier" w:cs="Arial"/>
          <w:sz w:val="20"/>
          <w:szCs w:val="20"/>
        </w:rPr>
        <w:t xml:space="preserve">(); </w:t>
      </w:r>
    </w:p>
    <w:p w14:paraId="1A405753"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w:t>
      </w:r>
    </w:p>
    <w:p w14:paraId="3162CEBD"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4B1C9A">
        <w:rPr>
          <w:rFonts w:ascii="Courier" w:hAnsi="Courier" w:cs="Arial"/>
          <w:sz w:val="20"/>
          <w:szCs w:val="20"/>
        </w:rPr>
        <w:t>nachbarn.next</w:t>
      </w:r>
      <w:proofErr w:type="spellEnd"/>
      <w:r w:rsidRPr="004B1C9A">
        <w:rPr>
          <w:rFonts w:ascii="Courier" w:hAnsi="Courier" w:cs="Arial"/>
          <w:sz w:val="20"/>
          <w:szCs w:val="20"/>
        </w:rPr>
        <w:t>();</w:t>
      </w:r>
    </w:p>
    <w:p w14:paraId="36A1FC5B"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 xml:space="preserve">}    </w:t>
      </w:r>
    </w:p>
    <w:p w14:paraId="7F5B04C6"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 </w:t>
      </w:r>
      <w:proofErr w:type="spellStart"/>
      <w:r w:rsidRPr="004B1C9A">
        <w:rPr>
          <w:rFonts w:ascii="Courier" w:hAnsi="Courier" w:cs="Arial"/>
          <w:sz w:val="20"/>
          <w:szCs w:val="20"/>
        </w:rPr>
        <w:t>else</w:t>
      </w:r>
      <w:proofErr w:type="spellEnd"/>
      <w:r w:rsidRPr="004B1C9A">
        <w:rPr>
          <w:rFonts w:ascii="Courier" w:hAnsi="Courier" w:cs="Arial"/>
          <w:sz w:val="20"/>
          <w:szCs w:val="20"/>
        </w:rPr>
        <w:t xml:space="preserve"> {</w:t>
      </w:r>
    </w:p>
    <w:p w14:paraId="61D31856" w14:textId="77777777" w:rsidR="004B1C9A" w:rsidRPr="00AB0101"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highlight w:val="lightGray"/>
        </w:rPr>
      </w:pPr>
      <w:r>
        <w:rPr>
          <w:rFonts w:ascii="Courier" w:hAnsi="Courier" w:cs="Arial"/>
          <w:sz w:val="20"/>
          <w:szCs w:val="20"/>
        </w:rPr>
        <w:t xml:space="preserve">       </w:t>
      </w:r>
      <w:proofErr w:type="spellStart"/>
      <w:r w:rsidRPr="00AB0101">
        <w:rPr>
          <w:rFonts w:ascii="Courier" w:hAnsi="Courier" w:cs="Arial"/>
          <w:sz w:val="20"/>
          <w:szCs w:val="20"/>
          <w:highlight w:val="lightGray"/>
        </w:rPr>
        <w:t>if</w:t>
      </w:r>
      <w:proofErr w:type="spellEnd"/>
      <w:r w:rsidRPr="00AB0101">
        <w:rPr>
          <w:rFonts w:ascii="Courier" w:hAnsi="Courier" w:cs="Arial"/>
          <w:sz w:val="20"/>
          <w:szCs w:val="20"/>
          <w:highlight w:val="lightGray"/>
        </w:rPr>
        <w:t xml:space="preserve"> (</w:t>
      </w:r>
      <w:proofErr w:type="spellStart"/>
      <w:r w:rsidRPr="00AB0101">
        <w:rPr>
          <w:rFonts w:ascii="Courier" w:hAnsi="Courier" w:cs="Arial"/>
          <w:sz w:val="20"/>
          <w:szCs w:val="20"/>
          <w:highlight w:val="lightGray"/>
        </w:rPr>
        <w:t>wegLaenge</w:t>
      </w:r>
      <w:proofErr w:type="spellEnd"/>
      <w:r w:rsidRPr="00AB0101">
        <w:rPr>
          <w:rFonts w:ascii="Courier" w:hAnsi="Courier" w:cs="Arial"/>
          <w:sz w:val="20"/>
          <w:szCs w:val="20"/>
          <w:highlight w:val="lightGray"/>
        </w:rPr>
        <w:t xml:space="preserve"> &lt; </w:t>
      </w:r>
      <w:proofErr w:type="spellStart"/>
      <w:r w:rsidRPr="00AB0101">
        <w:rPr>
          <w:rFonts w:ascii="Courier" w:hAnsi="Courier" w:cs="Arial"/>
          <w:sz w:val="20"/>
          <w:szCs w:val="20"/>
          <w:highlight w:val="lightGray"/>
        </w:rPr>
        <w:t>minWegLaenge</w:t>
      </w:r>
      <w:proofErr w:type="spellEnd"/>
      <w:r w:rsidRPr="00AB0101">
        <w:rPr>
          <w:rFonts w:ascii="Courier" w:hAnsi="Courier" w:cs="Arial"/>
          <w:sz w:val="20"/>
          <w:szCs w:val="20"/>
          <w:highlight w:val="lightGray"/>
        </w:rPr>
        <w:t>){</w:t>
      </w:r>
    </w:p>
    <w:p w14:paraId="7A59978C" w14:textId="77777777" w:rsidR="004B1C9A" w:rsidRPr="00AB0101"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highlight w:val="lightGray"/>
        </w:rPr>
      </w:pPr>
      <w:r w:rsidRPr="00AB0101">
        <w:rPr>
          <w:rFonts w:ascii="Courier" w:hAnsi="Courier" w:cs="Arial"/>
          <w:sz w:val="20"/>
          <w:szCs w:val="20"/>
          <w:highlight w:val="lightGray"/>
        </w:rPr>
        <w:t xml:space="preserve">         </w:t>
      </w:r>
      <w:proofErr w:type="spellStart"/>
      <w:r w:rsidRPr="00AB0101">
        <w:rPr>
          <w:rFonts w:ascii="Courier" w:hAnsi="Courier" w:cs="Arial"/>
          <w:sz w:val="20"/>
          <w:szCs w:val="20"/>
          <w:highlight w:val="lightGray"/>
        </w:rPr>
        <w:t>minWegLaenge</w:t>
      </w:r>
      <w:proofErr w:type="spellEnd"/>
      <w:r w:rsidRPr="00AB0101">
        <w:rPr>
          <w:rFonts w:ascii="Courier" w:hAnsi="Courier" w:cs="Arial"/>
          <w:sz w:val="20"/>
          <w:szCs w:val="20"/>
          <w:highlight w:val="lightGray"/>
        </w:rPr>
        <w:t xml:space="preserve"> = </w:t>
      </w:r>
      <w:proofErr w:type="spellStart"/>
      <w:r w:rsidRPr="00AB0101">
        <w:rPr>
          <w:rFonts w:ascii="Courier" w:hAnsi="Courier" w:cs="Arial"/>
          <w:sz w:val="20"/>
          <w:szCs w:val="20"/>
          <w:highlight w:val="lightGray"/>
        </w:rPr>
        <w:t>wegLaenge</w:t>
      </w:r>
      <w:proofErr w:type="spellEnd"/>
      <w:r w:rsidRPr="00AB0101">
        <w:rPr>
          <w:rFonts w:ascii="Courier" w:hAnsi="Courier" w:cs="Arial"/>
          <w:sz w:val="20"/>
          <w:szCs w:val="20"/>
          <w:highlight w:val="lightGray"/>
        </w:rPr>
        <w:t>;</w:t>
      </w:r>
    </w:p>
    <w:p w14:paraId="5A17BCCF"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AB0101">
        <w:rPr>
          <w:rFonts w:ascii="Courier" w:hAnsi="Courier" w:cs="Arial"/>
          <w:sz w:val="20"/>
          <w:szCs w:val="20"/>
          <w:highlight w:val="lightGray"/>
        </w:rPr>
        <w:t xml:space="preserve">         </w:t>
      </w:r>
      <w:proofErr w:type="spellStart"/>
      <w:r w:rsidRPr="00AB0101">
        <w:rPr>
          <w:rFonts w:ascii="Courier" w:hAnsi="Courier" w:cs="Arial"/>
          <w:sz w:val="20"/>
          <w:szCs w:val="20"/>
          <w:highlight w:val="lightGray"/>
        </w:rPr>
        <w:t>copy</w:t>
      </w:r>
      <w:proofErr w:type="spellEnd"/>
      <w:r w:rsidRPr="00AB0101">
        <w:rPr>
          <w:rFonts w:ascii="Courier" w:hAnsi="Courier" w:cs="Arial"/>
          <w:sz w:val="20"/>
          <w:szCs w:val="20"/>
          <w:highlight w:val="lightGray"/>
        </w:rPr>
        <w:t xml:space="preserve">(weg, </w:t>
      </w:r>
      <w:proofErr w:type="spellStart"/>
      <w:r w:rsidRPr="00AB0101">
        <w:rPr>
          <w:rFonts w:ascii="Courier" w:hAnsi="Courier" w:cs="Arial"/>
          <w:sz w:val="20"/>
          <w:szCs w:val="20"/>
          <w:highlight w:val="lightGray"/>
        </w:rPr>
        <w:t>kurzWeg</w:t>
      </w:r>
      <w:proofErr w:type="spellEnd"/>
      <w:r w:rsidRPr="00AB0101">
        <w:rPr>
          <w:rFonts w:ascii="Courier" w:hAnsi="Courier" w:cs="Arial"/>
          <w:sz w:val="20"/>
          <w:szCs w:val="20"/>
          <w:highlight w:val="lightGray"/>
        </w:rPr>
        <w:t>);</w:t>
      </w:r>
    </w:p>
    <w:p w14:paraId="5BB34137"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w:t>
      </w:r>
    </w:p>
    <w:p w14:paraId="06D9CA07" w14:textId="77777777" w:rsidR="004B1C9A" w:rsidRP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Pr="004B1C9A">
        <w:rPr>
          <w:rFonts w:ascii="Courier" w:hAnsi="Courier" w:cs="Arial"/>
          <w:sz w:val="20"/>
          <w:szCs w:val="20"/>
        </w:rPr>
        <w:t>}</w:t>
      </w:r>
    </w:p>
    <w:p w14:paraId="6C28295C" w14:textId="77777777" w:rsidR="004B1C9A"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AB0101">
        <w:rPr>
          <w:rFonts w:ascii="Courier" w:hAnsi="Courier" w:cs="Arial"/>
          <w:sz w:val="20"/>
          <w:szCs w:val="20"/>
          <w:highlight w:val="lightGray"/>
        </w:rPr>
        <w:t>return</w:t>
      </w:r>
      <w:proofErr w:type="spellEnd"/>
      <w:r w:rsidRPr="00AB0101">
        <w:rPr>
          <w:rFonts w:ascii="Courier" w:hAnsi="Courier" w:cs="Arial"/>
          <w:sz w:val="20"/>
          <w:szCs w:val="20"/>
          <w:highlight w:val="lightGray"/>
        </w:rPr>
        <w:t xml:space="preserve"> </w:t>
      </w:r>
      <w:proofErr w:type="spellStart"/>
      <w:r w:rsidRPr="00AB0101">
        <w:rPr>
          <w:rFonts w:ascii="Courier" w:hAnsi="Courier" w:cs="Arial"/>
          <w:sz w:val="20"/>
          <w:szCs w:val="20"/>
          <w:highlight w:val="lightGray"/>
        </w:rPr>
        <w:t>minWegLaenge</w:t>
      </w:r>
      <w:proofErr w:type="spellEnd"/>
      <w:r w:rsidRPr="00AB0101">
        <w:rPr>
          <w:rFonts w:ascii="Courier" w:hAnsi="Courier" w:cs="Arial"/>
          <w:sz w:val="20"/>
          <w:szCs w:val="20"/>
          <w:highlight w:val="lightGray"/>
        </w:rPr>
        <w:t>;</w:t>
      </w:r>
    </w:p>
    <w:p w14:paraId="5BC79ED0" w14:textId="77777777" w:rsidR="00AB0101" w:rsidRDefault="004B1C9A" w:rsidP="004B1C9A">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4B1C9A">
        <w:rPr>
          <w:rFonts w:ascii="Courier" w:hAnsi="Courier" w:cs="Arial"/>
          <w:sz w:val="20"/>
          <w:szCs w:val="20"/>
        </w:rPr>
        <w:t>}</w:t>
      </w:r>
    </w:p>
    <w:p w14:paraId="14247D16" w14:textId="77777777" w:rsidR="00AB0101" w:rsidRDefault="00AB0101" w:rsidP="00AB0101">
      <w:pPr>
        <w:rPr>
          <w:rFonts w:ascii="Courier" w:hAnsi="Courier" w:cs="Arial"/>
          <w:sz w:val="20"/>
          <w:szCs w:val="20"/>
        </w:rPr>
      </w:pPr>
    </w:p>
    <w:p w14:paraId="56DF8191" w14:textId="77777777" w:rsidR="00AB0101" w:rsidRDefault="00AB0101" w:rsidP="00AB0101">
      <w:pPr>
        <w:spacing w:after="0"/>
        <w:rPr>
          <w:rFonts w:ascii="Arial" w:hAnsi="Arial" w:cs="Arial"/>
          <w:b/>
          <w:sz w:val="20"/>
          <w:szCs w:val="20"/>
        </w:rPr>
      </w:pPr>
      <w:r w:rsidRPr="00AB0101">
        <w:rPr>
          <w:rFonts w:ascii="Arial" w:hAnsi="Arial" w:cs="Arial"/>
          <w:b/>
          <w:sz w:val="20"/>
          <w:szCs w:val="20"/>
        </w:rPr>
        <w:t>Aufgabe</w:t>
      </w:r>
    </w:p>
    <w:p w14:paraId="577A89F1" w14:textId="77777777" w:rsidR="00AB0101" w:rsidRPr="005D7476" w:rsidRDefault="00AB0101" w:rsidP="00AB0101">
      <w:pPr>
        <w:spacing w:after="0"/>
        <w:rPr>
          <w:rFonts w:ascii="Arial" w:hAnsi="Arial" w:cs="Arial"/>
          <w:i/>
        </w:rPr>
      </w:pPr>
      <w:r w:rsidRPr="005D7476">
        <w:rPr>
          <w:rFonts w:ascii="Arial" w:hAnsi="Arial" w:cs="Arial"/>
          <w:i/>
        </w:rPr>
        <w:t xml:space="preserve">Analysieren Sie die Methode </w:t>
      </w:r>
      <w:proofErr w:type="spellStart"/>
      <w:r w:rsidRPr="005D7476">
        <w:rPr>
          <w:rFonts w:ascii="Courier" w:hAnsi="Courier" w:cs="Arial"/>
          <w:i/>
        </w:rPr>
        <w:t>sucheKuerzestenWeg</w:t>
      </w:r>
      <w:proofErr w:type="spellEnd"/>
      <w:r w:rsidR="00AB5CC3">
        <w:rPr>
          <w:rFonts w:ascii="Arial" w:hAnsi="Arial" w:cs="Arial"/>
          <w:i/>
        </w:rPr>
        <w:t xml:space="preserve"> mit dem Startknoten I und dem Zielknoten L</w:t>
      </w:r>
      <w:r w:rsidRPr="005D7476">
        <w:rPr>
          <w:rFonts w:ascii="Arial" w:hAnsi="Arial" w:cs="Arial"/>
          <w:i/>
        </w:rPr>
        <w:t xml:space="preserve">. Geben Sie </w:t>
      </w:r>
      <w:r w:rsidR="00FD311A" w:rsidRPr="005D7476">
        <w:rPr>
          <w:rFonts w:ascii="Arial" w:hAnsi="Arial" w:cs="Arial"/>
          <w:i/>
        </w:rPr>
        <w:t>die Inhalte der Liste</w:t>
      </w:r>
      <w:r w:rsidRPr="005D7476">
        <w:rPr>
          <w:rFonts w:ascii="Arial" w:hAnsi="Arial" w:cs="Arial"/>
          <w:i/>
        </w:rPr>
        <w:t xml:space="preserve"> </w:t>
      </w:r>
      <w:proofErr w:type="spellStart"/>
      <w:r w:rsidRPr="005D7476">
        <w:rPr>
          <w:rFonts w:ascii="Courier" w:hAnsi="Courier" w:cs="Arial"/>
          <w:i/>
        </w:rPr>
        <w:t>kurzWeg</w:t>
      </w:r>
      <w:proofErr w:type="spellEnd"/>
      <w:r w:rsidRPr="005D7476">
        <w:rPr>
          <w:rFonts w:ascii="Arial" w:hAnsi="Arial" w:cs="Arial"/>
          <w:i/>
        </w:rPr>
        <w:t xml:space="preserve">  </w:t>
      </w:r>
      <w:r w:rsidR="00CA5C3B">
        <w:rPr>
          <w:rFonts w:ascii="Arial" w:hAnsi="Arial" w:cs="Arial"/>
          <w:i/>
        </w:rPr>
        <w:t>sowie die</w:t>
      </w:r>
      <w:r w:rsidR="00FD311A" w:rsidRPr="005D7476">
        <w:rPr>
          <w:rFonts w:ascii="Arial" w:hAnsi="Arial" w:cs="Arial"/>
          <w:i/>
        </w:rPr>
        <w:t xml:space="preserve"> zugehörigen Wert</w:t>
      </w:r>
      <w:r w:rsidR="00CA5C3B">
        <w:rPr>
          <w:rFonts w:ascii="Arial" w:hAnsi="Arial" w:cs="Arial"/>
          <w:i/>
        </w:rPr>
        <w:t>e</w:t>
      </w:r>
      <w:r w:rsidR="00FD311A" w:rsidRPr="005D7476">
        <w:rPr>
          <w:rFonts w:ascii="Arial" w:hAnsi="Arial" w:cs="Arial"/>
          <w:i/>
        </w:rPr>
        <w:t xml:space="preserve"> von </w:t>
      </w:r>
      <w:proofErr w:type="spellStart"/>
      <w:r w:rsidR="00FD311A" w:rsidRPr="005D7476">
        <w:rPr>
          <w:rFonts w:ascii="Courier" w:hAnsi="Courier" w:cs="Arial"/>
          <w:i/>
        </w:rPr>
        <w:t>minWegLaenge</w:t>
      </w:r>
      <w:proofErr w:type="spellEnd"/>
      <w:r w:rsidR="00FD311A" w:rsidRPr="005D7476">
        <w:rPr>
          <w:rFonts w:ascii="Courier" w:hAnsi="Courier" w:cs="Arial"/>
          <w:i/>
        </w:rPr>
        <w:t xml:space="preserve"> </w:t>
      </w:r>
      <w:r w:rsidR="00FD311A" w:rsidRPr="005D7476">
        <w:rPr>
          <w:rFonts w:ascii="Arial" w:hAnsi="Arial" w:cs="Arial"/>
          <w:i/>
        </w:rPr>
        <w:t>an, die der Algorithmus generiert.</w:t>
      </w:r>
    </w:p>
    <w:p w14:paraId="130ABC78" w14:textId="77777777" w:rsidR="00FD311A" w:rsidRDefault="00FD311A" w:rsidP="00AB0101">
      <w:pPr>
        <w:spacing w:after="0"/>
        <w:rPr>
          <w:rFonts w:ascii="Arial" w:hAnsi="Arial" w:cs="Arial"/>
        </w:rPr>
      </w:pPr>
    </w:p>
    <w:p w14:paraId="1DECF9DF" w14:textId="77777777" w:rsidR="00FD311A" w:rsidRDefault="00FD311A" w:rsidP="00AB0101">
      <w:pPr>
        <w:spacing w:after="0"/>
        <w:rPr>
          <w:rFonts w:ascii="Arial" w:hAnsi="Arial" w:cs="Arial"/>
        </w:rPr>
      </w:pPr>
      <w:r>
        <w:rPr>
          <w:rFonts w:ascii="Arial" w:hAnsi="Arial" w:cs="Arial"/>
        </w:rPr>
        <w:t>Lösung: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2409"/>
      </w:tblGrid>
      <w:tr w:rsidR="00054585" w:rsidRPr="00320DA5" w14:paraId="23052FB6" w14:textId="77777777" w:rsidTr="00320DA5">
        <w:tc>
          <w:tcPr>
            <w:tcW w:w="1668" w:type="dxa"/>
            <w:tcBorders>
              <w:bottom w:val="single" w:sz="12" w:space="0" w:color="000000"/>
            </w:tcBorders>
            <w:shd w:val="clear" w:color="auto" w:fill="auto"/>
          </w:tcPr>
          <w:p w14:paraId="273AB548" w14:textId="77777777" w:rsidR="00054585" w:rsidRPr="00320DA5" w:rsidRDefault="00054585" w:rsidP="00320DA5">
            <w:pPr>
              <w:spacing w:after="0"/>
              <w:rPr>
                <w:rFonts w:ascii="Courier" w:hAnsi="Courier" w:cs="Arial"/>
              </w:rPr>
            </w:pPr>
            <w:proofErr w:type="spellStart"/>
            <w:r w:rsidRPr="00320DA5">
              <w:rPr>
                <w:rFonts w:ascii="Courier" w:hAnsi="Courier" w:cs="Arial"/>
              </w:rPr>
              <w:t>kurzWeg</w:t>
            </w:r>
            <w:proofErr w:type="spellEnd"/>
          </w:p>
        </w:tc>
        <w:tc>
          <w:tcPr>
            <w:tcW w:w="2409" w:type="dxa"/>
            <w:tcBorders>
              <w:bottom w:val="single" w:sz="12" w:space="0" w:color="000000"/>
            </w:tcBorders>
            <w:shd w:val="clear" w:color="auto" w:fill="auto"/>
          </w:tcPr>
          <w:p w14:paraId="124959C2" w14:textId="77777777" w:rsidR="00054585" w:rsidRPr="00320DA5" w:rsidRDefault="00054585" w:rsidP="00320DA5">
            <w:pPr>
              <w:spacing w:after="0"/>
              <w:rPr>
                <w:rFonts w:ascii="Courier" w:hAnsi="Courier" w:cs="Arial"/>
              </w:rPr>
            </w:pPr>
            <w:proofErr w:type="spellStart"/>
            <w:r w:rsidRPr="00320DA5">
              <w:rPr>
                <w:rFonts w:ascii="Courier" w:hAnsi="Courier" w:cs="Arial"/>
              </w:rPr>
              <w:t>minWegLaenge</w:t>
            </w:r>
            <w:proofErr w:type="spellEnd"/>
          </w:p>
        </w:tc>
      </w:tr>
      <w:tr w:rsidR="00054585" w:rsidRPr="00320DA5" w14:paraId="3B042A88" w14:textId="77777777" w:rsidTr="00320DA5">
        <w:tc>
          <w:tcPr>
            <w:tcW w:w="1668" w:type="dxa"/>
            <w:tcBorders>
              <w:top w:val="single" w:sz="12" w:space="0" w:color="000000"/>
            </w:tcBorders>
            <w:shd w:val="clear" w:color="auto" w:fill="auto"/>
          </w:tcPr>
          <w:p w14:paraId="1904107E" w14:textId="77777777" w:rsidR="00054585" w:rsidRPr="00320DA5" w:rsidRDefault="00AB5CC3" w:rsidP="00320DA5">
            <w:pPr>
              <w:spacing w:after="0"/>
              <w:rPr>
                <w:rFonts w:ascii="Arial" w:hAnsi="Arial" w:cs="Arial"/>
              </w:rPr>
            </w:pPr>
            <w:r>
              <w:rPr>
                <w:rFonts w:ascii="Arial" w:hAnsi="Arial" w:cs="Arial"/>
              </w:rPr>
              <w:t>I G A B C E L</w:t>
            </w:r>
          </w:p>
        </w:tc>
        <w:tc>
          <w:tcPr>
            <w:tcW w:w="2409" w:type="dxa"/>
            <w:tcBorders>
              <w:top w:val="single" w:sz="12" w:space="0" w:color="000000"/>
            </w:tcBorders>
            <w:shd w:val="clear" w:color="auto" w:fill="auto"/>
          </w:tcPr>
          <w:p w14:paraId="4BF96E2A" w14:textId="77777777" w:rsidR="00054585" w:rsidRPr="00320DA5" w:rsidRDefault="00AB5CC3" w:rsidP="00320DA5">
            <w:pPr>
              <w:spacing w:after="0"/>
              <w:rPr>
                <w:rFonts w:ascii="Arial" w:hAnsi="Arial" w:cs="Arial"/>
              </w:rPr>
            </w:pPr>
            <w:r>
              <w:rPr>
                <w:rFonts w:ascii="Arial" w:hAnsi="Arial" w:cs="Arial"/>
              </w:rPr>
              <w:t>260</w:t>
            </w:r>
          </w:p>
        </w:tc>
      </w:tr>
      <w:tr w:rsidR="00054585" w:rsidRPr="00320DA5" w14:paraId="5B70D4DB" w14:textId="77777777" w:rsidTr="00320DA5">
        <w:tc>
          <w:tcPr>
            <w:tcW w:w="1668" w:type="dxa"/>
            <w:shd w:val="clear" w:color="auto" w:fill="auto"/>
          </w:tcPr>
          <w:p w14:paraId="29E0851D" w14:textId="77777777" w:rsidR="00054585" w:rsidRPr="00320DA5" w:rsidRDefault="00AB5CC3" w:rsidP="00320DA5">
            <w:pPr>
              <w:spacing w:after="0"/>
              <w:rPr>
                <w:rFonts w:ascii="Arial" w:hAnsi="Arial" w:cs="Arial"/>
              </w:rPr>
            </w:pPr>
            <w:r>
              <w:rPr>
                <w:rFonts w:ascii="Arial" w:hAnsi="Arial" w:cs="Arial"/>
              </w:rPr>
              <w:t>I G F B C E L</w:t>
            </w:r>
          </w:p>
        </w:tc>
        <w:tc>
          <w:tcPr>
            <w:tcW w:w="2409" w:type="dxa"/>
            <w:shd w:val="clear" w:color="auto" w:fill="auto"/>
          </w:tcPr>
          <w:p w14:paraId="255F7DFB" w14:textId="77777777" w:rsidR="00054585" w:rsidRPr="00320DA5" w:rsidRDefault="00AB5CC3" w:rsidP="00320DA5">
            <w:pPr>
              <w:spacing w:after="0"/>
              <w:rPr>
                <w:rFonts w:ascii="Arial" w:hAnsi="Arial" w:cs="Arial"/>
              </w:rPr>
            </w:pPr>
            <w:r>
              <w:rPr>
                <w:rFonts w:ascii="Arial" w:hAnsi="Arial" w:cs="Arial"/>
              </w:rPr>
              <w:t>245</w:t>
            </w:r>
          </w:p>
        </w:tc>
      </w:tr>
      <w:tr w:rsidR="00054585" w:rsidRPr="00320DA5" w14:paraId="4FED9D81" w14:textId="77777777" w:rsidTr="00320DA5">
        <w:tc>
          <w:tcPr>
            <w:tcW w:w="1668" w:type="dxa"/>
            <w:shd w:val="clear" w:color="auto" w:fill="auto"/>
          </w:tcPr>
          <w:p w14:paraId="12A2CB20" w14:textId="77777777" w:rsidR="00054585" w:rsidRPr="00320DA5" w:rsidRDefault="00AB5CC3" w:rsidP="00320DA5">
            <w:pPr>
              <w:spacing w:after="0"/>
              <w:rPr>
                <w:rFonts w:ascii="Arial" w:hAnsi="Arial" w:cs="Arial"/>
              </w:rPr>
            </w:pPr>
            <w:r>
              <w:rPr>
                <w:rFonts w:ascii="Arial" w:hAnsi="Arial" w:cs="Arial"/>
              </w:rPr>
              <w:t>I G F E L</w:t>
            </w:r>
          </w:p>
        </w:tc>
        <w:tc>
          <w:tcPr>
            <w:tcW w:w="2409" w:type="dxa"/>
            <w:shd w:val="clear" w:color="auto" w:fill="auto"/>
          </w:tcPr>
          <w:p w14:paraId="0A573DE1" w14:textId="77777777" w:rsidR="00054585" w:rsidRPr="00320DA5" w:rsidRDefault="00AB5CC3" w:rsidP="00320DA5">
            <w:pPr>
              <w:spacing w:after="0"/>
              <w:rPr>
                <w:rFonts w:ascii="Arial" w:hAnsi="Arial" w:cs="Arial"/>
              </w:rPr>
            </w:pPr>
            <w:r>
              <w:rPr>
                <w:rFonts w:ascii="Arial" w:hAnsi="Arial" w:cs="Arial"/>
              </w:rPr>
              <w:t>195</w:t>
            </w:r>
          </w:p>
        </w:tc>
      </w:tr>
      <w:tr w:rsidR="00054585" w:rsidRPr="00320DA5" w14:paraId="57E7F1D1" w14:textId="77777777" w:rsidTr="00320DA5">
        <w:tc>
          <w:tcPr>
            <w:tcW w:w="1668" w:type="dxa"/>
            <w:shd w:val="clear" w:color="auto" w:fill="auto"/>
          </w:tcPr>
          <w:p w14:paraId="69C0439D" w14:textId="77777777" w:rsidR="00054585" w:rsidRPr="00320DA5" w:rsidRDefault="00AB5CC3" w:rsidP="00320DA5">
            <w:pPr>
              <w:spacing w:after="0"/>
              <w:rPr>
                <w:rFonts w:ascii="Arial" w:hAnsi="Arial" w:cs="Arial"/>
              </w:rPr>
            </w:pPr>
            <w:r>
              <w:rPr>
                <w:rFonts w:ascii="Arial" w:hAnsi="Arial" w:cs="Arial"/>
              </w:rPr>
              <w:t>I G K E L</w:t>
            </w:r>
          </w:p>
        </w:tc>
        <w:tc>
          <w:tcPr>
            <w:tcW w:w="2409" w:type="dxa"/>
            <w:shd w:val="clear" w:color="auto" w:fill="auto"/>
          </w:tcPr>
          <w:p w14:paraId="0FEED181" w14:textId="77777777" w:rsidR="00054585" w:rsidRPr="00320DA5" w:rsidRDefault="00AB5CC3" w:rsidP="00320DA5">
            <w:pPr>
              <w:spacing w:after="0"/>
              <w:rPr>
                <w:rFonts w:ascii="Arial" w:hAnsi="Arial" w:cs="Arial"/>
              </w:rPr>
            </w:pPr>
            <w:r>
              <w:rPr>
                <w:rFonts w:ascii="Arial" w:hAnsi="Arial" w:cs="Arial"/>
              </w:rPr>
              <w:t>175</w:t>
            </w:r>
          </w:p>
        </w:tc>
      </w:tr>
      <w:tr w:rsidR="00AB5CC3" w:rsidRPr="00320DA5" w14:paraId="751344EB" w14:textId="77777777" w:rsidTr="00320DA5">
        <w:tc>
          <w:tcPr>
            <w:tcW w:w="1668" w:type="dxa"/>
            <w:shd w:val="clear" w:color="auto" w:fill="auto"/>
          </w:tcPr>
          <w:p w14:paraId="7834C25A" w14:textId="77777777" w:rsidR="00AB5CC3" w:rsidRDefault="00AB5CC3" w:rsidP="00320DA5">
            <w:pPr>
              <w:spacing w:after="0"/>
              <w:rPr>
                <w:rFonts w:ascii="Arial" w:hAnsi="Arial" w:cs="Arial"/>
              </w:rPr>
            </w:pPr>
            <w:r>
              <w:rPr>
                <w:rFonts w:ascii="Arial" w:hAnsi="Arial" w:cs="Arial"/>
              </w:rPr>
              <w:t>I K E L</w:t>
            </w:r>
          </w:p>
        </w:tc>
        <w:tc>
          <w:tcPr>
            <w:tcW w:w="2409" w:type="dxa"/>
            <w:shd w:val="clear" w:color="auto" w:fill="auto"/>
          </w:tcPr>
          <w:p w14:paraId="1B10F853" w14:textId="77777777" w:rsidR="00AB5CC3" w:rsidRDefault="00AB5CC3" w:rsidP="00320DA5">
            <w:pPr>
              <w:spacing w:after="0"/>
              <w:rPr>
                <w:rFonts w:ascii="Arial" w:hAnsi="Arial" w:cs="Arial"/>
              </w:rPr>
            </w:pPr>
            <w:r>
              <w:rPr>
                <w:rFonts w:ascii="Arial" w:hAnsi="Arial" w:cs="Arial"/>
              </w:rPr>
              <w:t>110</w:t>
            </w:r>
          </w:p>
        </w:tc>
      </w:tr>
    </w:tbl>
    <w:p w14:paraId="7F47D11F" w14:textId="77777777" w:rsidR="00054585" w:rsidRDefault="00054585" w:rsidP="00AB0101">
      <w:pPr>
        <w:spacing w:after="0"/>
        <w:rPr>
          <w:rFonts w:ascii="Arial" w:hAnsi="Arial" w:cs="Arial"/>
        </w:rPr>
      </w:pPr>
    </w:p>
    <w:p w14:paraId="012E85E1" w14:textId="77777777" w:rsidR="00AB5CC3" w:rsidRDefault="00AB5CC3" w:rsidP="00AB0101">
      <w:pPr>
        <w:spacing w:after="0"/>
        <w:rPr>
          <w:rFonts w:ascii="Arial" w:hAnsi="Arial" w:cs="Arial"/>
          <w:b/>
        </w:rPr>
      </w:pPr>
    </w:p>
    <w:p w14:paraId="70D2C6B4" w14:textId="77777777" w:rsidR="00AB5CC3" w:rsidRDefault="00AB5CC3" w:rsidP="00AB0101">
      <w:pPr>
        <w:spacing w:after="0"/>
        <w:rPr>
          <w:rFonts w:ascii="Arial" w:hAnsi="Arial" w:cs="Arial"/>
          <w:b/>
        </w:rPr>
      </w:pPr>
    </w:p>
    <w:p w14:paraId="611DC98C" w14:textId="77777777" w:rsidR="00517796" w:rsidRPr="00EC521E" w:rsidRDefault="00EC521E" w:rsidP="00AB0101">
      <w:pPr>
        <w:spacing w:after="0"/>
        <w:rPr>
          <w:rFonts w:ascii="Arial" w:hAnsi="Arial" w:cs="Arial"/>
          <w:b/>
        </w:rPr>
      </w:pPr>
      <w:r w:rsidRPr="00EC521E">
        <w:rPr>
          <w:rFonts w:ascii="Arial" w:hAnsi="Arial" w:cs="Arial"/>
          <w:b/>
        </w:rPr>
        <w:lastRenderedPageBreak/>
        <w:t xml:space="preserve">Aufgabe </w:t>
      </w:r>
    </w:p>
    <w:p w14:paraId="4EC9E34A" w14:textId="77777777" w:rsidR="00517796" w:rsidRPr="005D7476" w:rsidRDefault="005D7476" w:rsidP="005D7476">
      <w:pPr>
        <w:spacing w:after="0"/>
        <w:ind w:left="284" w:hanging="284"/>
        <w:rPr>
          <w:rFonts w:ascii="Arial" w:hAnsi="Arial" w:cs="Arial"/>
          <w:i/>
        </w:rPr>
      </w:pPr>
      <w:r w:rsidRPr="005D7476">
        <w:rPr>
          <w:rFonts w:ascii="Arial" w:hAnsi="Arial" w:cs="Arial"/>
          <w:i/>
        </w:rPr>
        <w:t xml:space="preserve">a) </w:t>
      </w:r>
      <w:r w:rsidR="00EC521E" w:rsidRPr="005D7476">
        <w:rPr>
          <w:rFonts w:ascii="Arial" w:hAnsi="Arial" w:cs="Arial"/>
          <w:i/>
        </w:rPr>
        <w:t>Bestimmen Sie die Anzahl der Wege von einem beliebigen Start- zu einem beliebigen Zielknoten in Graphen mit 2, 3, 4, 5 Knoten, wenn alle</w:t>
      </w:r>
      <w:r w:rsidRPr="005D7476">
        <w:rPr>
          <w:rFonts w:ascii="Arial" w:hAnsi="Arial" w:cs="Arial"/>
          <w:i/>
        </w:rPr>
        <w:t xml:space="preserve"> Knoten durch Kanten paarweise miteinander verbunden sind.</w:t>
      </w:r>
    </w:p>
    <w:p w14:paraId="32216926" w14:textId="77777777" w:rsidR="005D7476" w:rsidRPr="005D7476" w:rsidRDefault="005D7476" w:rsidP="005D7476">
      <w:pPr>
        <w:spacing w:after="0"/>
        <w:ind w:left="284" w:hanging="284"/>
        <w:rPr>
          <w:rFonts w:ascii="Arial" w:hAnsi="Arial" w:cs="Arial"/>
          <w:i/>
        </w:rPr>
      </w:pPr>
      <w:r w:rsidRPr="005D7476">
        <w:rPr>
          <w:rFonts w:ascii="Arial" w:hAnsi="Arial" w:cs="Arial"/>
          <w:i/>
        </w:rPr>
        <w:t>b) Leiten Sie eine Formel für n Knoten her.</w:t>
      </w:r>
    </w:p>
    <w:p w14:paraId="46CB936C" w14:textId="77777777" w:rsidR="005D7476" w:rsidRDefault="005D7476" w:rsidP="005D7476">
      <w:pPr>
        <w:spacing w:after="0"/>
        <w:ind w:left="284" w:hanging="284"/>
        <w:rPr>
          <w:rFonts w:ascii="Arial" w:hAnsi="Arial" w:cs="Arial"/>
          <w:i/>
        </w:rPr>
      </w:pPr>
      <w:r w:rsidRPr="005D7476">
        <w:rPr>
          <w:rFonts w:ascii="Arial" w:hAnsi="Arial" w:cs="Arial"/>
          <w:i/>
        </w:rPr>
        <w:t>c) Begründen</w:t>
      </w:r>
      <w:r w:rsidR="009F29C7">
        <w:rPr>
          <w:rFonts w:ascii="Arial" w:hAnsi="Arial" w:cs="Arial"/>
          <w:i/>
        </w:rPr>
        <w:t xml:space="preserve"> Sie</w:t>
      </w:r>
      <w:r w:rsidRPr="005D7476">
        <w:rPr>
          <w:rFonts w:ascii="Arial" w:hAnsi="Arial" w:cs="Arial"/>
          <w:i/>
        </w:rPr>
        <w:t xml:space="preserve">, warum das Backtracking-Verfahren </w:t>
      </w:r>
      <w:r w:rsidR="00CA5C3B">
        <w:rPr>
          <w:rFonts w:ascii="Arial" w:hAnsi="Arial" w:cs="Arial"/>
          <w:i/>
        </w:rPr>
        <w:t>zur B</w:t>
      </w:r>
      <w:r>
        <w:rPr>
          <w:rFonts w:ascii="Arial" w:hAnsi="Arial" w:cs="Arial"/>
          <w:i/>
        </w:rPr>
        <w:t>estimmung des kürzesten Weges zwischen zwei Knoten in einem Graphen für Navigationssysteme nicht geeignet ist.</w:t>
      </w:r>
    </w:p>
    <w:p w14:paraId="0AE36E0E" w14:textId="77777777" w:rsidR="0069304B" w:rsidRDefault="0069304B" w:rsidP="005D7476">
      <w:pPr>
        <w:spacing w:after="0"/>
        <w:ind w:left="284" w:hanging="284"/>
        <w:rPr>
          <w:rFonts w:ascii="Arial" w:hAnsi="Arial" w:cs="Arial"/>
          <w:i/>
        </w:rPr>
      </w:pPr>
    </w:p>
    <w:p w14:paraId="5201BE11" w14:textId="77777777" w:rsidR="001F3994" w:rsidRPr="0069304B" w:rsidRDefault="001F3994" w:rsidP="00A73562">
      <w:pPr>
        <w:spacing w:after="0"/>
        <w:rPr>
          <w:rFonts w:ascii="Arial" w:hAnsi="Arial" w:cs="Arial"/>
          <w:i/>
        </w:rPr>
      </w:pPr>
      <w:r w:rsidRPr="009F29C7">
        <w:rPr>
          <w:rFonts w:ascii="Arial" w:hAnsi="Arial" w:cs="Arial"/>
          <w:b/>
        </w:rPr>
        <w:t>2. Dijkst</w:t>
      </w:r>
      <w:r w:rsidR="009F29C7" w:rsidRPr="009F29C7">
        <w:rPr>
          <w:rFonts w:ascii="Arial" w:hAnsi="Arial" w:cs="Arial"/>
          <w:b/>
        </w:rPr>
        <w:t>ra</w:t>
      </w:r>
      <w:r w:rsidRPr="009F29C7">
        <w:rPr>
          <w:rFonts w:ascii="Arial" w:hAnsi="Arial" w:cs="Arial"/>
          <w:b/>
        </w:rPr>
        <w:t>-Algorithmus</w:t>
      </w:r>
    </w:p>
    <w:p w14:paraId="27E567BF" w14:textId="77777777" w:rsidR="00A73562" w:rsidRDefault="005D7476" w:rsidP="00EB7DBA">
      <w:pPr>
        <w:spacing w:after="0"/>
        <w:jc w:val="both"/>
        <w:rPr>
          <w:rFonts w:ascii="Arial" w:hAnsi="Arial" w:cs="Arial"/>
          <w:lang w:eastAsia="de-DE"/>
        </w:rPr>
      </w:pPr>
      <w:r>
        <w:rPr>
          <w:rFonts w:ascii="Arial" w:hAnsi="Arial" w:cs="Arial"/>
        </w:rPr>
        <w:t xml:space="preserve">Einen weitaus schnelleren Algorithmus hat </w:t>
      </w:r>
      <w:proofErr w:type="spellStart"/>
      <w:r w:rsidRPr="005D7476">
        <w:rPr>
          <w:rFonts w:ascii="Arial" w:hAnsi="Arial" w:cs="Arial"/>
          <w:lang w:eastAsia="de-DE"/>
        </w:rPr>
        <w:t>Edsger</w:t>
      </w:r>
      <w:proofErr w:type="spellEnd"/>
      <w:r w:rsidRPr="005D7476">
        <w:rPr>
          <w:rFonts w:ascii="Arial" w:hAnsi="Arial" w:cs="Arial"/>
          <w:lang w:eastAsia="de-DE"/>
        </w:rPr>
        <w:t xml:space="preserve"> W. Dijkstra</w:t>
      </w:r>
      <w:r>
        <w:rPr>
          <w:rFonts w:ascii="Arial" w:hAnsi="Arial" w:cs="Arial"/>
          <w:lang w:eastAsia="de-DE"/>
        </w:rPr>
        <w:t xml:space="preserve"> entwickelt. </w:t>
      </w:r>
      <w:r w:rsidR="00A73562">
        <w:rPr>
          <w:rFonts w:ascii="Arial" w:hAnsi="Arial" w:cs="Arial"/>
          <w:lang w:eastAsia="de-DE"/>
        </w:rPr>
        <w:t>Mit folgender Aufgabe wird der Algorithmus erarbeitet.</w:t>
      </w:r>
    </w:p>
    <w:p w14:paraId="26C9CE80" w14:textId="77777777" w:rsidR="00A73562" w:rsidRDefault="00A73562" w:rsidP="00EB7DBA">
      <w:pPr>
        <w:spacing w:after="0"/>
        <w:jc w:val="both"/>
        <w:rPr>
          <w:rFonts w:ascii="Arial" w:hAnsi="Arial" w:cs="Arial"/>
          <w:lang w:eastAsia="de-DE"/>
        </w:rPr>
      </w:pPr>
    </w:p>
    <w:p w14:paraId="2703BC40" w14:textId="77777777" w:rsidR="00A73562" w:rsidRDefault="00A73562" w:rsidP="00A73562">
      <w:pPr>
        <w:widowControl w:val="0"/>
        <w:autoSpaceDE w:val="0"/>
        <w:autoSpaceDN w:val="0"/>
        <w:adjustRightInd w:val="0"/>
        <w:spacing w:after="0"/>
        <w:rPr>
          <w:rFonts w:ascii="Arial" w:hAnsi="Arial" w:cs="Arial"/>
          <w:b/>
        </w:rPr>
      </w:pPr>
      <w:r>
        <w:rPr>
          <w:rFonts w:ascii="Arial" w:hAnsi="Arial" w:cs="Arial"/>
          <w:b/>
        </w:rPr>
        <w:t>Aufgabe</w:t>
      </w:r>
    </w:p>
    <w:p w14:paraId="55599C1F" w14:textId="77777777" w:rsidR="00A73562" w:rsidRPr="009A5760" w:rsidRDefault="00A73562" w:rsidP="00A73562">
      <w:pPr>
        <w:widowControl w:val="0"/>
        <w:autoSpaceDE w:val="0"/>
        <w:autoSpaceDN w:val="0"/>
        <w:adjustRightInd w:val="0"/>
        <w:spacing w:after="0"/>
        <w:rPr>
          <w:rFonts w:ascii="Arial" w:hAnsi="Arial" w:cs="Arial"/>
          <w:lang w:eastAsia="de-DE"/>
        </w:rPr>
      </w:pPr>
      <w:r w:rsidRPr="009A5760">
        <w:rPr>
          <w:rFonts w:ascii="Arial" w:hAnsi="Arial" w:cs="Arial"/>
          <w:lang w:eastAsia="de-DE"/>
        </w:rPr>
        <w:t xml:space="preserve">Ein reduziertes Straßen-/Autobahnnetz zwischen acht deutschen Großstädten lässt sich verein- facht durch folgenden Graphen darstellen. </w:t>
      </w:r>
    </w:p>
    <w:p w14:paraId="69C725EE" w14:textId="77777777" w:rsidR="00A73562" w:rsidRPr="009A5760" w:rsidRDefault="000F3AF1" w:rsidP="00A73562">
      <w:pPr>
        <w:widowControl w:val="0"/>
        <w:autoSpaceDE w:val="0"/>
        <w:autoSpaceDN w:val="0"/>
        <w:adjustRightInd w:val="0"/>
        <w:spacing w:after="0"/>
        <w:rPr>
          <w:rFonts w:ascii="Arial" w:hAnsi="Arial" w:cs="Arial"/>
          <w:lang w:eastAsia="de-DE"/>
        </w:rPr>
      </w:pPr>
      <w:r>
        <w:rPr>
          <w:rFonts w:ascii="Arial" w:hAnsi="Arial" w:cs="Arial"/>
          <w:noProof/>
          <w:lang w:eastAsia="de-DE"/>
        </w:rPr>
        <w:drawing>
          <wp:inline distT="0" distB="0" distL="0" distR="0" wp14:anchorId="76069F62" wp14:editId="771D5DD2">
            <wp:extent cx="3598545" cy="1574800"/>
            <wp:effectExtent l="0" t="0" r="825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98545" cy="1574800"/>
                    </a:xfrm>
                    <a:prstGeom prst="rect">
                      <a:avLst/>
                    </a:prstGeom>
                    <a:noFill/>
                    <a:ln>
                      <a:noFill/>
                    </a:ln>
                  </pic:spPr>
                </pic:pic>
              </a:graphicData>
            </a:graphic>
          </wp:inline>
        </w:drawing>
      </w:r>
    </w:p>
    <w:p w14:paraId="1806FF0B" w14:textId="77777777" w:rsidR="0063289A" w:rsidRDefault="0063289A" w:rsidP="00A73562">
      <w:pPr>
        <w:widowControl w:val="0"/>
        <w:autoSpaceDE w:val="0"/>
        <w:autoSpaceDN w:val="0"/>
        <w:adjustRightInd w:val="0"/>
        <w:spacing w:after="0"/>
        <w:rPr>
          <w:rFonts w:ascii="Arial" w:hAnsi="Arial" w:cs="Arial"/>
          <w:lang w:eastAsia="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1"/>
        <w:gridCol w:w="1192"/>
        <w:gridCol w:w="1176"/>
        <w:gridCol w:w="1202"/>
        <w:gridCol w:w="1180"/>
        <w:gridCol w:w="1183"/>
        <w:gridCol w:w="1330"/>
        <w:gridCol w:w="1280"/>
      </w:tblGrid>
      <w:tr w:rsidR="0063289A" w:rsidRPr="00D878BF" w14:paraId="69DC68D1" w14:textId="77777777" w:rsidTr="00D878BF">
        <w:tc>
          <w:tcPr>
            <w:tcW w:w="1204" w:type="dxa"/>
            <w:shd w:val="clear" w:color="auto" w:fill="auto"/>
          </w:tcPr>
          <w:p w14:paraId="5F730BD5"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B</w:t>
            </w:r>
          </w:p>
        </w:tc>
        <w:tc>
          <w:tcPr>
            <w:tcW w:w="1204" w:type="dxa"/>
            <w:shd w:val="clear" w:color="auto" w:fill="auto"/>
          </w:tcPr>
          <w:p w14:paraId="5B99C51E"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DD</w:t>
            </w:r>
          </w:p>
        </w:tc>
        <w:tc>
          <w:tcPr>
            <w:tcW w:w="1205" w:type="dxa"/>
            <w:shd w:val="clear" w:color="auto" w:fill="auto"/>
          </w:tcPr>
          <w:p w14:paraId="352BE877"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E</w:t>
            </w:r>
          </w:p>
        </w:tc>
        <w:tc>
          <w:tcPr>
            <w:tcW w:w="1205" w:type="dxa"/>
            <w:shd w:val="clear" w:color="auto" w:fill="auto"/>
          </w:tcPr>
          <w:p w14:paraId="7081EB87"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H</w:t>
            </w:r>
          </w:p>
        </w:tc>
        <w:tc>
          <w:tcPr>
            <w:tcW w:w="1205" w:type="dxa"/>
            <w:shd w:val="clear" w:color="auto" w:fill="auto"/>
          </w:tcPr>
          <w:p w14:paraId="43359321"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KS</w:t>
            </w:r>
          </w:p>
        </w:tc>
        <w:tc>
          <w:tcPr>
            <w:tcW w:w="1205" w:type="dxa"/>
            <w:shd w:val="clear" w:color="auto" w:fill="auto"/>
          </w:tcPr>
          <w:p w14:paraId="795A20D7"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L</w:t>
            </w:r>
          </w:p>
        </w:tc>
        <w:tc>
          <w:tcPr>
            <w:tcW w:w="1205" w:type="dxa"/>
            <w:shd w:val="clear" w:color="auto" w:fill="auto"/>
          </w:tcPr>
          <w:p w14:paraId="11AADFBB"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MD</w:t>
            </w:r>
          </w:p>
        </w:tc>
        <w:tc>
          <w:tcPr>
            <w:tcW w:w="1205" w:type="dxa"/>
            <w:shd w:val="clear" w:color="auto" w:fill="auto"/>
          </w:tcPr>
          <w:p w14:paraId="6355B3B7"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OS</w:t>
            </w:r>
          </w:p>
        </w:tc>
      </w:tr>
      <w:tr w:rsidR="0063289A" w:rsidRPr="00D878BF" w14:paraId="6F1F2B2B" w14:textId="77777777" w:rsidTr="00D878BF">
        <w:tc>
          <w:tcPr>
            <w:tcW w:w="1204" w:type="dxa"/>
            <w:shd w:val="clear" w:color="auto" w:fill="auto"/>
          </w:tcPr>
          <w:p w14:paraId="47AE0500"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Berlin</w:t>
            </w:r>
          </w:p>
        </w:tc>
        <w:tc>
          <w:tcPr>
            <w:tcW w:w="1204" w:type="dxa"/>
            <w:shd w:val="clear" w:color="auto" w:fill="auto"/>
          </w:tcPr>
          <w:p w14:paraId="7A029A20"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Dresden</w:t>
            </w:r>
          </w:p>
        </w:tc>
        <w:tc>
          <w:tcPr>
            <w:tcW w:w="1205" w:type="dxa"/>
            <w:shd w:val="clear" w:color="auto" w:fill="auto"/>
          </w:tcPr>
          <w:p w14:paraId="50DFC89E"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Essen</w:t>
            </w:r>
          </w:p>
        </w:tc>
        <w:tc>
          <w:tcPr>
            <w:tcW w:w="1205" w:type="dxa"/>
            <w:shd w:val="clear" w:color="auto" w:fill="auto"/>
          </w:tcPr>
          <w:p w14:paraId="34202D24"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Hannover</w:t>
            </w:r>
          </w:p>
        </w:tc>
        <w:tc>
          <w:tcPr>
            <w:tcW w:w="1205" w:type="dxa"/>
            <w:shd w:val="clear" w:color="auto" w:fill="auto"/>
          </w:tcPr>
          <w:p w14:paraId="51708C74"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Kassel</w:t>
            </w:r>
          </w:p>
        </w:tc>
        <w:tc>
          <w:tcPr>
            <w:tcW w:w="1205" w:type="dxa"/>
            <w:shd w:val="clear" w:color="auto" w:fill="auto"/>
          </w:tcPr>
          <w:p w14:paraId="65C917D4"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Leipzig</w:t>
            </w:r>
          </w:p>
        </w:tc>
        <w:tc>
          <w:tcPr>
            <w:tcW w:w="1205" w:type="dxa"/>
            <w:shd w:val="clear" w:color="auto" w:fill="auto"/>
          </w:tcPr>
          <w:p w14:paraId="6EA40A1D"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Magdeburg</w:t>
            </w:r>
          </w:p>
        </w:tc>
        <w:tc>
          <w:tcPr>
            <w:tcW w:w="1205" w:type="dxa"/>
            <w:shd w:val="clear" w:color="auto" w:fill="auto"/>
          </w:tcPr>
          <w:p w14:paraId="2624DC2B" w14:textId="77777777" w:rsidR="0063289A" w:rsidRPr="00D878BF" w:rsidRDefault="0063289A" w:rsidP="00D878BF">
            <w:pPr>
              <w:widowControl w:val="0"/>
              <w:autoSpaceDE w:val="0"/>
              <w:autoSpaceDN w:val="0"/>
              <w:adjustRightInd w:val="0"/>
              <w:spacing w:after="0"/>
              <w:rPr>
                <w:rFonts w:ascii="Arial" w:hAnsi="Arial" w:cs="Arial"/>
                <w:lang w:eastAsia="de-DE"/>
              </w:rPr>
            </w:pPr>
            <w:r w:rsidRPr="00D878BF">
              <w:rPr>
                <w:rFonts w:ascii="Arial" w:hAnsi="Arial" w:cs="Arial"/>
                <w:lang w:eastAsia="de-DE"/>
              </w:rPr>
              <w:t>Osnabrück</w:t>
            </w:r>
          </w:p>
        </w:tc>
      </w:tr>
    </w:tbl>
    <w:p w14:paraId="19C810C0" w14:textId="77777777" w:rsidR="0063289A" w:rsidRDefault="0063289A" w:rsidP="00A73562">
      <w:pPr>
        <w:widowControl w:val="0"/>
        <w:autoSpaceDE w:val="0"/>
        <w:autoSpaceDN w:val="0"/>
        <w:adjustRightInd w:val="0"/>
        <w:spacing w:after="0"/>
        <w:rPr>
          <w:rFonts w:ascii="Arial" w:hAnsi="Arial" w:cs="Arial"/>
          <w:lang w:eastAsia="de-DE"/>
        </w:rPr>
      </w:pPr>
    </w:p>
    <w:p w14:paraId="2B37609B" w14:textId="77777777" w:rsidR="00A73562" w:rsidRPr="009A5760" w:rsidRDefault="00A73562" w:rsidP="00A73562">
      <w:pPr>
        <w:widowControl w:val="0"/>
        <w:autoSpaceDE w:val="0"/>
        <w:autoSpaceDN w:val="0"/>
        <w:adjustRightInd w:val="0"/>
        <w:spacing w:after="0"/>
        <w:rPr>
          <w:rFonts w:ascii="Arial" w:hAnsi="Arial" w:cs="Arial"/>
          <w:lang w:eastAsia="de-DE"/>
        </w:rPr>
      </w:pPr>
      <w:r w:rsidRPr="009A5760">
        <w:rPr>
          <w:rFonts w:ascii="Arial" w:hAnsi="Arial" w:cs="Arial"/>
          <w:lang w:eastAsia="de-DE"/>
        </w:rPr>
        <w:t xml:space="preserve">B </w:t>
      </w:r>
      <w:r w:rsidR="000F3AF1">
        <w:rPr>
          <w:rFonts w:ascii="Arial" w:hAnsi="Arial" w:cs="Arial"/>
          <w:noProof/>
          <w:lang w:eastAsia="de-DE"/>
        </w:rPr>
        <w:drawing>
          <wp:inline distT="0" distB="0" distL="0" distR="0" wp14:anchorId="3CA53ECB" wp14:editId="2A66D52D">
            <wp:extent cx="8255" cy="11874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Berlin DD </w:t>
      </w:r>
      <w:r w:rsidR="000F3AF1">
        <w:rPr>
          <w:rFonts w:ascii="Arial" w:hAnsi="Arial" w:cs="Arial"/>
          <w:noProof/>
          <w:lang w:eastAsia="de-DE"/>
        </w:rPr>
        <w:drawing>
          <wp:inline distT="0" distB="0" distL="0" distR="0" wp14:anchorId="460CFA9C" wp14:editId="7AF715A6">
            <wp:extent cx="8255" cy="118745"/>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Dresden E </w:t>
      </w:r>
      <w:r w:rsidR="000F3AF1">
        <w:rPr>
          <w:rFonts w:ascii="Arial" w:hAnsi="Arial" w:cs="Arial"/>
          <w:noProof/>
          <w:lang w:eastAsia="de-DE"/>
        </w:rPr>
        <w:drawing>
          <wp:inline distT="0" distB="0" distL="0" distR="0" wp14:anchorId="74067F7B" wp14:editId="38558D64">
            <wp:extent cx="8255" cy="118745"/>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Essen H </w:t>
      </w:r>
      <w:r w:rsidR="000F3AF1">
        <w:rPr>
          <w:rFonts w:ascii="Arial" w:hAnsi="Arial" w:cs="Arial"/>
          <w:noProof/>
          <w:lang w:eastAsia="de-DE"/>
        </w:rPr>
        <w:drawing>
          <wp:inline distT="0" distB="0" distL="0" distR="0" wp14:anchorId="451E0AF9" wp14:editId="2C97BD89">
            <wp:extent cx="8255" cy="118745"/>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Hannover KS </w:t>
      </w:r>
      <w:r w:rsidR="000F3AF1">
        <w:rPr>
          <w:rFonts w:ascii="Arial" w:hAnsi="Arial" w:cs="Arial"/>
          <w:noProof/>
          <w:lang w:eastAsia="de-DE"/>
        </w:rPr>
        <w:drawing>
          <wp:inline distT="0" distB="0" distL="0" distR="0" wp14:anchorId="544F0AC2" wp14:editId="775C9415">
            <wp:extent cx="8255" cy="118745"/>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Kassel </w:t>
      </w:r>
    </w:p>
    <w:p w14:paraId="0681DF65" w14:textId="77777777" w:rsidR="00A73562" w:rsidRPr="009A5760" w:rsidRDefault="00A73562" w:rsidP="00A73562">
      <w:pPr>
        <w:widowControl w:val="0"/>
        <w:autoSpaceDE w:val="0"/>
        <w:autoSpaceDN w:val="0"/>
        <w:adjustRightInd w:val="0"/>
        <w:spacing w:after="0"/>
        <w:rPr>
          <w:rFonts w:ascii="Arial" w:hAnsi="Arial" w:cs="Arial"/>
          <w:lang w:eastAsia="de-DE"/>
        </w:rPr>
      </w:pPr>
      <w:r w:rsidRPr="009A5760">
        <w:rPr>
          <w:rFonts w:ascii="Arial" w:hAnsi="Arial" w:cs="Arial"/>
          <w:lang w:eastAsia="de-DE"/>
        </w:rPr>
        <w:t xml:space="preserve">L </w:t>
      </w:r>
      <w:r w:rsidR="000F3AF1">
        <w:rPr>
          <w:rFonts w:ascii="Arial" w:hAnsi="Arial" w:cs="Arial"/>
          <w:noProof/>
          <w:lang w:eastAsia="de-DE"/>
        </w:rPr>
        <w:drawing>
          <wp:inline distT="0" distB="0" distL="0" distR="0" wp14:anchorId="35A9E124" wp14:editId="512EF120">
            <wp:extent cx="8255" cy="118745"/>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Leipzig MD </w:t>
      </w:r>
      <w:r w:rsidR="000F3AF1">
        <w:rPr>
          <w:rFonts w:ascii="Arial" w:hAnsi="Arial" w:cs="Arial"/>
          <w:noProof/>
          <w:lang w:eastAsia="de-DE"/>
        </w:rPr>
        <w:drawing>
          <wp:inline distT="0" distB="0" distL="0" distR="0" wp14:anchorId="10E54AAB" wp14:editId="476E4721">
            <wp:extent cx="8255" cy="118745"/>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Magdeburg OS </w:t>
      </w:r>
      <w:r w:rsidR="000F3AF1">
        <w:rPr>
          <w:rFonts w:ascii="Arial" w:hAnsi="Arial" w:cs="Arial"/>
          <w:noProof/>
          <w:lang w:eastAsia="de-DE"/>
        </w:rPr>
        <w:drawing>
          <wp:inline distT="0" distB="0" distL="0" distR="0" wp14:anchorId="6CABA1FD" wp14:editId="0F72616C">
            <wp:extent cx="8255" cy="118745"/>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118745"/>
                    </a:xfrm>
                    <a:prstGeom prst="rect">
                      <a:avLst/>
                    </a:prstGeom>
                    <a:noFill/>
                    <a:ln>
                      <a:noFill/>
                    </a:ln>
                  </pic:spPr>
                </pic:pic>
              </a:graphicData>
            </a:graphic>
          </wp:inline>
        </w:drawing>
      </w:r>
      <w:r w:rsidRPr="009A5760">
        <w:rPr>
          <w:rFonts w:ascii="Arial" w:hAnsi="Arial" w:cs="Arial"/>
          <w:lang w:eastAsia="de-DE"/>
        </w:rPr>
        <w:t xml:space="preserve">Osnabrück </w:t>
      </w:r>
    </w:p>
    <w:p w14:paraId="3F63EB4D" w14:textId="77777777" w:rsidR="00A73562" w:rsidRPr="009A5760" w:rsidRDefault="00A73562" w:rsidP="00A73562">
      <w:pPr>
        <w:widowControl w:val="0"/>
        <w:autoSpaceDE w:val="0"/>
        <w:autoSpaceDN w:val="0"/>
        <w:adjustRightInd w:val="0"/>
        <w:spacing w:after="0"/>
        <w:rPr>
          <w:rFonts w:ascii="Arial" w:hAnsi="Arial" w:cs="Arial"/>
          <w:i/>
          <w:lang w:eastAsia="de-DE"/>
        </w:rPr>
      </w:pPr>
    </w:p>
    <w:p w14:paraId="7746B8FE" w14:textId="77777777" w:rsidR="00A73562" w:rsidRDefault="00A73562" w:rsidP="00A73562">
      <w:pPr>
        <w:widowControl w:val="0"/>
        <w:numPr>
          <w:ilvl w:val="0"/>
          <w:numId w:val="14"/>
        </w:numPr>
        <w:tabs>
          <w:tab w:val="left" w:pos="284"/>
        </w:tabs>
        <w:autoSpaceDE w:val="0"/>
        <w:autoSpaceDN w:val="0"/>
        <w:adjustRightInd w:val="0"/>
        <w:spacing w:after="0"/>
        <w:ind w:left="284" w:hanging="284"/>
        <w:rPr>
          <w:rFonts w:ascii="Arial" w:hAnsi="Arial" w:cs="Arial"/>
          <w:i/>
          <w:lang w:eastAsia="de-DE"/>
        </w:rPr>
      </w:pPr>
      <w:r>
        <w:rPr>
          <w:rFonts w:ascii="Arial" w:hAnsi="Arial" w:cs="Arial"/>
          <w:i/>
          <w:lang w:eastAsia="de-DE"/>
        </w:rPr>
        <w:t>Entwickeln</w:t>
      </w:r>
      <w:r w:rsidRPr="009A5760">
        <w:rPr>
          <w:rFonts w:ascii="Arial" w:hAnsi="Arial" w:cs="Arial"/>
          <w:i/>
          <w:lang w:eastAsia="de-DE"/>
        </w:rPr>
        <w:t xml:space="preserve"> Sie für obig</w:t>
      </w:r>
      <w:r>
        <w:rPr>
          <w:rFonts w:ascii="Arial" w:hAnsi="Arial" w:cs="Arial"/>
          <w:i/>
          <w:lang w:eastAsia="de-DE"/>
        </w:rPr>
        <w:t xml:space="preserve">en Graphen die </w:t>
      </w:r>
      <w:proofErr w:type="spellStart"/>
      <w:r>
        <w:rPr>
          <w:rFonts w:ascii="Arial" w:hAnsi="Arial" w:cs="Arial"/>
          <w:i/>
          <w:lang w:eastAsia="de-DE"/>
        </w:rPr>
        <w:t>Adjazenzmatrix</w:t>
      </w:r>
      <w:proofErr w:type="spellEnd"/>
      <w:r w:rsidRPr="009A5760">
        <w:rPr>
          <w:rFonts w:ascii="Arial" w:hAnsi="Arial" w:cs="Arial"/>
          <w:i/>
          <w:lang w:eastAsia="de-DE"/>
        </w:rPr>
        <w:t>. Hinweis: Um die Indizes der einzelnen Städte zu ermitteln, überführen Sie diese einfach in alphabetischer Reihenfolge in Zahlen:</w:t>
      </w:r>
    </w:p>
    <w:p w14:paraId="6F33E82C" w14:textId="77777777" w:rsidR="00A73562" w:rsidRDefault="00A73562" w:rsidP="00A73562">
      <w:pPr>
        <w:widowControl w:val="0"/>
        <w:tabs>
          <w:tab w:val="left" w:pos="284"/>
        </w:tabs>
        <w:autoSpaceDE w:val="0"/>
        <w:autoSpaceDN w:val="0"/>
        <w:adjustRightInd w:val="0"/>
        <w:spacing w:after="0"/>
        <w:ind w:left="284"/>
        <w:rPr>
          <w:rFonts w:ascii="Arial" w:hAnsi="Arial" w:cs="Arial"/>
          <w:i/>
          <w:lang w:eastAsia="de-DE"/>
        </w:rPr>
      </w:pPr>
      <w:r w:rsidRPr="009A5760">
        <w:rPr>
          <w:rFonts w:ascii="Arial" w:hAnsi="Arial" w:cs="Arial"/>
          <w:i/>
          <w:lang w:eastAsia="de-DE"/>
        </w:rPr>
        <w:t xml:space="preserve"> B → 1, DD → 2, . . .  </w:t>
      </w:r>
    </w:p>
    <w:p w14:paraId="355EE296" w14:textId="77777777" w:rsidR="00A73562" w:rsidRPr="009A5760" w:rsidRDefault="00A73562" w:rsidP="00A73562">
      <w:pPr>
        <w:widowControl w:val="0"/>
        <w:tabs>
          <w:tab w:val="left" w:pos="284"/>
        </w:tabs>
        <w:autoSpaceDE w:val="0"/>
        <w:autoSpaceDN w:val="0"/>
        <w:adjustRightInd w:val="0"/>
        <w:spacing w:after="0"/>
        <w:rPr>
          <w:rFonts w:ascii="Arial" w:hAnsi="Arial" w:cs="Arial"/>
          <w:i/>
          <w:lang w:eastAsia="de-DE"/>
        </w:rPr>
      </w:pPr>
    </w:p>
    <w:p w14:paraId="14275F0D" w14:textId="77777777" w:rsidR="00A73562" w:rsidRPr="00B0501B" w:rsidRDefault="00A73562" w:rsidP="00A73562">
      <w:pPr>
        <w:widowControl w:val="0"/>
        <w:numPr>
          <w:ilvl w:val="0"/>
          <w:numId w:val="14"/>
        </w:numPr>
        <w:tabs>
          <w:tab w:val="left" w:pos="284"/>
        </w:tabs>
        <w:autoSpaceDE w:val="0"/>
        <w:autoSpaceDN w:val="0"/>
        <w:adjustRightInd w:val="0"/>
        <w:spacing w:after="0"/>
        <w:ind w:left="284" w:hanging="284"/>
        <w:rPr>
          <w:rFonts w:ascii="Arial" w:hAnsi="Arial" w:cs="Arial"/>
          <w:lang w:eastAsia="de-DE"/>
        </w:rPr>
      </w:pPr>
      <w:r w:rsidRPr="00B0501B">
        <w:rPr>
          <w:rFonts w:ascii="Arial" w:hAnsi="Arial" w:cs="Arial"/>
          <w:lang w:eastAsia="de-DE"/>
        </w:rPr>
        <w:t>Von einem Logistikzentrum in Leipzig sollen Routen zu allen anderen Städten ermittelt</w:t>
      </w:r>
      <w:r>
        <w:rPr>
          <w:rFonts w:ascii="Arial" w:hAnsi="Arial" w:cs="Arial"/>
          <w:lang w:eastAsia="de-DE"/>
        </w:rPr>
        <w:t xml:space="preserve"> werden. Führen Sie deshalb dort beginnend eine ver</w:t>
      </w:r>
      <w:r w:rsidRPr="00B0501B">
        <w:rPr>
          <w:rFonts w:ascii="Arial" w:hAnsi="Arial" w:cs="Arial"/>
          <w:lang w:eastAsia="de-DE"/>
        </w:rPr>
        <w:t>einfac</w:t>
      </w:r>
      <w:r>
        <w:rPr>
          <w:rFonts w:ascii="Arial" w:hAnsi="Arial" w:cs="Arial"/>
          <w:lang w:eastAsia="de-DE"/>
        </w:rPr>
        <w:t>hte</w:t>
      </w:r>
      <w:r w:rsidRPr="00B0501B">
        <w:rPr>
          <w:rFonts w:ascii="Arial" w:hAnsi="Arial" w:cs="Arial"/>
          <w:lang w:eastAsia="de-DE"/>
        </w:rPr>
        <w:t xml:space="preserve"> Breitensuche durch. Die Vereinfachung besteht d</w:t>
      </w:r>
      <w:r>
        <w:rPr>
          <w:rFonts w:ascii="Arial" w:hAnsi="Arial" w:cs="Arial"/>
          <w:lang w:eastAsia="de-DE"/>
        </w:rPr>
        <w:t xml:space="preserve">arin, dass keine Stadt doppelt </w:t>
      </w:r>
      <w:r w:rsidRPr="00B0501B">
        <w:rPr>
          <w:rFonts w:ascii="Arial" w:hAnsi="Arial" w:cs="Arial"/>
          <w:lang w:eastAsia="de-DE"/>
        </w:rPr>
        <w:t xml:space="preserve">in der </w:t>
      </w:r>
      <w:r>
        <w:rPr>
          <w:rFonts w:ascii="Arial" w:hAnsi="Arial" w:cs="Arial"/>
          <w:lang w:eastAsia="de-DE"/>
        </w:rPr>
        <w:t>Schlange</w:t>
      </w:r>
      <w:r w:rsidRPr="00B0501B">
        <w:rPr>
          <w:rFonts w:ascii="Arial" w:hAnsi="Arial" w:cs="Arial"/>
          <w:lang w:eastAsia="de-DE"/>
        </w:rPr>
        <w:t xml:space="preserve"> der noch nicht besuchten Knoten vorkommen soll. </w:t>
      </w:r>
    </w:p>
    <w:p w14:paraId="45761EEF" w14:textId="77777777" w:rsidR="00A73562" w:rsidRPr="009A5760" w:rsidRDefault="00A73562" w:rsidP="00A73562">
      <w:pPr>
        <w:widowControl w:val="0"/>
        <w:tabs>
          <w:tab w:val="left" w:pos="220"/>
        </w:tabs>
        <w:autoSpaceDE w:val="0"/>
        <w:autoSpaceDN w:val="0"/>
        <w:adjustRightInd w:val="0"/>
        <w:spacing w:after="0"/>
        <w:ind w:left="284"/>
        <w:rPr>
          <w:rFonts w:ascii="Arial" w:hAnsi="Arial" w:cs="Arial"/>
          <w:i/>
          <w:lang w:eastAsia="de-DE"/>
        </w:rPr>
      </w:pPr>
      <w:r>
        <w:rPr>
          <w:rFonts w:ascii="Arial" w:hAnsi="Arial" w:cs="Arial"/>
          <w:i/>
          <w:lang w:eastAsia="de-DE"/>
        </w:rPr>
        <w:t xml:space="preserve">(1) </w:t>
      </w:r>
      <w:r>
        <w:rPr>
          <w:rFonts w:ascii="Arial" w:hAnsi="Arial" w:cs="Arial"/>
          <w:i/>
          <w:lang w:eastAsia="de-DE"/>
        </w:rPr>
        <w:tab/>
        <w:t>Ermitteln Sie</w:t>
      </w:r>
      <w:r w:rsidRPr="009A5760">
        <w:rPr>
          <w:rFonts w:ascii="Arial" w:hAnsi="Arial" w:cs="Arial"/>
          <w:i/>
          <w:lang w:eastAsia="de-DE"/>
        </w:rPr>
        <w:t xml:space="preserve"> die </w:t>
      </w:r>
      <w:r>
        <w:rPr>
          <w:rFonts w:ascii="Arial" w:hAnsi="Arial" w:cs="Arial"/>
          <w:i/>
          <w:lang w:eastAsia="de-DE"/>
        </w:rPr>
        <w:t>Schlange</w:t>
      </w:r>
      <w:r w:rsidRPr="009A5760">
        <w:rPr>
          <w:rFonts w:ascii="Arial" w:hAnsi="Arial" w:cs="Arial"/>
          <w:i/>
          <w:lang w:eastAsia="de-DE"/>
        </w:rPr>
        <w:t xml:space="preserve"> der noch nicht besuchten Städte.  </w:t>
      </w:r>
    </w:p>
    <w:p w14:paraId="5F8D8CEA" w14:textId="77777777" w:rsidR="00A73562" w:rsidRPr="009A5760" w:rsidRDefault="00A73562" w:rsidP="00A73562">
      <w:pPr>
        <w:widowControl w:val="0"/>
        <w:tabs>
          <w:tab w:val="left" w:pos="709"/>
        </w:tabs>
        <w:autoSpaceDE w:val="0"/>
        <w:autoSpaceDN w:val="0"/>
        <w:adjustRightInd w:val="0"/>
        <w:spacing w:after="0"/>
        <w:ind w:left="709" w:hanging="425"/>
        <w:rPr>
          <w:rFonts w:ascii="Arial" w:hAnsi="Arial" w:cs="Arial"/>
          <w:i/>
          <w:lang w:eastAsia="de-DE"/>
        </w:rPr>
      </w:pPr>
      <w:r>
        <w:rPr>
          <w:rFonts w:ascii="Arial" w:hAnsi="Arial" w:cs="Arial"/>
          <w:i/>
          <w:lang w:eastAsia="de-DE"/>
        </w:rPr>
        <w:t xml:space="preserve">(2) </w:t>
      </w:r>
      <w:r>
        <w:rPr>
          <w:rFonts w:ascii="Arial" w:hAnsi="Arial" w:cs="Arial"/>
          <w:i/>
          <w:lang w:eastAsia="de-DE"/>
        </w:rPr>
        <w:tab/>
        <w:t>Geben</w:t>
      </w:r>
      <w:r w:rsidRPr="009A5760">
        <w:rPr>
          <w:rFonts w:ascii="Arial" w:hAnsi="Arial" w:cs="Arial"/>
          <w:i/>
          <w:lang w:eastAsia="de-DE"/>
        </w:rPr>
        <w:t xml:space="preserve"> Sie an den Städten im Graphen die Besuchsreihenfolge</w:t>
      </w:r>
      <w:r>
        <w:rPr>
          <w:rFonts w:ascii="Arial" w:hAnsi="Arial" w:cs="Arial"/>
          <w:i/>
          <w:lang w:eastAsia="de-DE"/>
        </w:rPr>
        <w:t xml:space="preserve"> an und markieren Sie</w:t>
      </w:r>
      <w:r w:rsidRPr="009A5760">
        <w:rPr>
          <w:rFonts w:ascii="Arial" w:hAnsi="Arial" w:cs="Arial"/>
          <w:i/>
          <w:lang w:eastAsia="de-DE"/>
        </w:rPr>
        <w:t> di</w:t>
      </w:r>
      <w:r>
        <w:rPr>
          <w:rFonts w:ascii="Arial" w:hAnsi="Arial" w:cs="Arial"/>
          <w:i/>
          <w:lang w:eastAsia="de-DE"/>
        </w:rPr>
        <w:t>e gewählten Straß</w:t>
      </w:r>
      <w:r w:rsidRPr="009A5760">
        <w:rPr>
          <w:rFonts w:ascii="Arial" w:hAnsi="Arial" w:cs="Arial"/>
          <w:i/>
          <w:lang w:eastAsia="de-DE"/>
        </w:rPr>
        <w:t>en farbig.  </w:t>
      </w:r>
    </w:p>
    <w:p w14:paraId="5463E1E5" w14:textId="77777777" w:rsidR="00A73562" w:rsidRDefault="00A73562" w:rsidP="00A73562">
      <w:pPr>
        <w:widowControl w:val="0"/>
        <w:tabs>
          <w:tab w:val="left" w:pos="709"/>
        </w:tabs>
        <w:autoSpaceDE w:val="0"/>
        <w:autoSpaceDN w:val="0"/>
        <w:adjustRightInd w:val="0"/>
        <w:spacing w:after="0"/>
        <w:ind w:left="709" w:hanging="425"/>
        <w:rPr>
          <w:rFonts w:ascii="Arial" w:hAnsi="Arial" w:cs="Arial"/>
          <w:i/>
          <w:lang w:eastAsia="de-DE"/>
        </w:rPr>
      </w:pPr>
      <w:r>
        <w:rPr>
          <w:rFonts w:ascii="Arial" w:hAnsi="Arial" w:cs="Arial"/>
          <w:i/>
          <w:lang w:eastAsia="de-DE"/>
        </w:rPr>
        <w:t xml:space="preserve">(3) Stellen </w:t>
      </w:r>
      <w:r w:rsidRPr="009A5760">
        <w:rPr>
          <w:rFonts w:ascii="Arial" w:hAnsi="Arial" w:cs="Arial"/>
          <w:i/>
          <w:lang w:eastAsia="de-DE"/>
        </w:rPr>
        <w:t xml:space="preserve">Sie in der folgenden Tabelle </w:t>
      </w:r>
      <w:r>
        <w:rPr>
          <w:rFonts w:ascii="Arial" w:hAnsi="Arial" w:cs="Arial"/>
          <w:i/>
          <w:lang w:eastAsia="de-DE"/>
        </w:rPr>
        <w:t>die ermittelte Entfernung jeder Stadt entlang der markierten Wege nach Leipzig dar.</w:t>
      </w:r>
    </w:p>
    <w:tbl>
      <w:tblPr>
        <w:tblpPr w:leftFromText="141" w:rightFromText="141" w:vertAnchor="text" w:horzAnchor="page" w:tblpX="2246" w:tblpY="1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680"/>
        <w:gridCol w:w="680"/>
        <w:gridCol w:w="680"/>
        <w:gridCol w:w="680"/>
        <w:gridCol w:w="680"/>
        <w:gridCol w:w="680"/>
        <w:gridCol w:w="680"/>
        <w:gridCol w:w="680"/>
      </w:tblGrid>
      <w:tr w:rsidR="00A73562" w:rsidRPr="009A5760" w14:paraId="26905822" w14:textId="77777777" w:rsidTr="002F38D7">
        <w:tc>
          <w:tcPr>
            <w:tcW w:w="2093" w:type="dxa"/>
            <w:shd w:val="clear" w:color="auto" w:fill="auto"/>
          </w:tcPr>
          <w:p w14:paraId="16DDF5D2"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r w:rsidRPr="009A5760">
              <w:rPr>
                <w:rFonts w:ascii="Arial" w:hAnsi="Arial" w:cs="Arial"/>
                <w:lang w:eastAsia="de-DE"/>
              </w:rPr>
              <w:t>Ort</w:t>
            </w:r>
          </w:p>
        </w:tc>
        <w:tc>
          <w:tcPr>
            <w:tcW w:w="680" w:type="dxa"/>
            <w:shd w:val="clear" w:color="auto" w:fill="auto"/>
          </w:tcPr>
          <w:p w14:paraId="5C2C34C8"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B</w:t>
            </w:r>
          </w:p>
        </w:tc>
        <w:tc>
          <w:tcPr>
            <w:tcW w:w="680" w:type="dxa"/>
            <w:shd w:val="clear" w:color="auto" w:fill="auto"/>
          </w:tcPr>
          <w:p w14:paraId="26F1BF0A"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DD</w:t>
            </w:r>
          </w:p>
        </w:tc>
        <w:tc>
          <w:tcPr>
            <w:tcW w:w="680" w:type="dxa"/>
            <w:shd w:val="clear" w:color="auto" w:fill="auto"/>
          </w:tcPr>
          <w:p w14:paraId="233AA911"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EE</w:t>
            </w:r>
          </w:p>
        </w:tc>
        <w:tc>
          <w:tcPr>
            <w:tcW w:w="680" w:type="dxa"/>
            <w:shd w:val="clear" w:color="auto" w:fill="auto"/>
          </w:tcPr>
          <w:p w14:paraId="1C74C120"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H</w:t>
            </w:r>
          </w:p>
        </w:tc>
        <w:tc>
          <w:tcPr>
            <w:tcW w:w="680" w:type="dxa"/>
            <w:shd w:val="clear" w:color="auto" w:fill="auto"/>
          </w:tcPr>
          <w:p w14:paraId="4621BB32"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KS</w:t>
            </w:r>
          </w:p>
        </w:tc>
        <w:tc>
          <w:tcPr>
            <w:tcW w:w="680" w:type="dxa"/>
            <w:shd w:val="clear" w:color="auto" w:fill="auto"/>
          </w:tcPr>
          <w:p w14:paraId="17174D73"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L</w:t>
            </w:r>
          </w:p>
        </w:tc>
        <w:tc>
          <w:tcPr>
            <w:tcW w:w="680" w:type="dxa"/>
            <w:shd w:val="clear" w:color="auto" w:fill="auto"/>
          </w:tcPr>
          <w:p w14:paraId="7402F7E9"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MD</w:t>
            </w:r>
          </w:p>
        </w:tc>
        <w:tc>
          <w:tcPr>
            <w:tcW w:w="680" w:type="dxa"/>
            <w:shd w:val="clear" w:color="auto" w:fill="auto"/>
          </w:tcPr>
          <w:p w14:paraId="30ED9C42"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OS</w:t>
            </w:r>
          </w:p>
        </w:tc>
      </w:tr>
      <w:tr w:rsidR="00A73562" w:rsidRPr="009A5760" w14:paraId="5A12071C" w14:textId="77777777" w:rsidTr="002F38D7">
        <w:tc>
          <w:tcPr>
            <w:tcW w:w="2093" w:type="dxa"/>
            <w:shd w:val="clear" w:color="auto" w:fill="auto"/>
          </w:tcPr>
          <w:p w14:paraId="0A91E71F"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r w:rsidRPr="009A5760">
              <w:rPr>
                <w:rFonts w:ascii="Arial" w:hAnsi="Arial" w:cs="Arial"/>
                <w:lang w:eastAsia="de-DE"/>
              </w:rPr>
              <w:t>Entfernung nach L</w:t>
            </w:r>
          </w:p>
        </w:tc>
        <w:tc>
          <w:tcPr>
            <w:tcW w:w="680" w:type="dxa"/>
            <w:shd w:val="clear" w:color="auto" w:fill="auto"/>
          </w:tcPr>
          <w:p w14:paraId="1A5C50C7"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6293A4D4"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55273E3E"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5D8BB992"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545B0934"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437CF0B3"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2B2AD094"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24909788"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r>
    </w:tbl>
    <w:p w14:paraId="00A79AB0" w14:textId="77777777" w:rsidR="00A73562" w:rsidRDefault="00A73562" w:rsidP="00A73562">
      <w:pPr>
        <w:widowControl w:val="0"/>
        <w:tabs>
          <w:tab w:val="left" w:pos="220"/>
        </w:tabs>
        <w:autoSpaceDE w:val="0"/>
        <w:autoSpaceDN w:val="0"/>
        <w:adjustRightInd w:val="0"/>
        <w:spacing w:after="0"/>
        <w:rPr>
          <w:rFonts w:ascii="Arial" w:hAnsi="Arial" w:cs="Arial"/>
          <w:i/>
          <w:lang w:eastAsia="de-DE"/>
        </w:rPr>
      </w:pPr>
    </w:p>
    <w:p w14:paraId="38E5F96D" w14:textId="77777777" w:rsidR="00A73562" w:rsidRPr="009A5760" w:rsidRDefault="00A73562" w:rsidP="00A73562">
      <w:pPr>
        <w:widowControl w:val="0"/>
        <w:tabs>
          <w:tab w:val="left" w:pos="220"/>
          <w:tab w:val="left" w:pos="720"/>
        </w:tabs>
        <w:autoSpaceDE w:val="0"/>
        <w:autoSpaceDN w:val="0"/>
        <w:adjustRightInd w:val="0"/>
        <w:spacing w:after="0"/>
        <w:rPr>
          <w:rFonts w:ascii="Arial" w:hAnsi="Arial" w:cs="Arial"/>
          <w:lang w:eastAsia="de-DE"/>
        </w:rPr>
      </w:pPr>
    </w:p>
    <w:p w14:paraId="699E99DF" w14:textId="77777777" w:rsidR="00A73562" w:rsidRDefault="00A73562" w:rsidP="00A73562">
      <w:pPr>
        <w:widowControl w:val="0"/>
        <w:tabs>
          <w:tab w:val="left" w:pos="220"/>
          <w:tab w:val="left" w:pos="720"/>
        </w:tabs>
        <w:autoSpaceDE w:val="0"/>
        <w:autoSpaceDN w:val="0"/>
        <w:adjustRightInd w:val="0"/>
        <w:spacing w:after="0"/>
        <w:rPr>
          <w:rFonts w:ascii="Arial" w:hAnsi="Arial" w:cs="Arial"/>
          <w:i/>
          <w:lang w:eastAsia="de-DE"/>
        </w:rPr>
      </w:pPr>
    </w:p>
    <w:p w14:paraId="0481EC10" w14:textId="77777777" w:rsidR="00A73562" w:rsidRDefault="00A73562" w:rsidP="00A73562">
      <w:pPr>
        <w:widowControl w:val="0"/>
        <w:numPr>
          <w:ilvl w:val="0"/>
          <w:numId w:val="16"/>
        </w:numPr>
        <w:tabs>
          <w:tab w:val="left" w:pos="220"/>
          <w:tab w:val="left" w:pos="720"/>
        </w:tabs>
        <w:autoSpaceDE w:val="0"/>
        <w:autoSpaceDN w:val="0"/>
        <w:adjustRightInd w:val="0"/>
        <w:spacing w:after="0"/>
        <w:ind w:hanging="720"/>
        <w:rPr>
          <w:rFonts w:ascii="Arial" w:hAnsi="Arial" w:cs="Arial"/>
          <w:i/>
          <w:lang w:eastAsia="de-DE"/>
        </w:rPr>
      </w:pPr>
      <w:r>
        <w:rPr>
          <w:rFonts w:ascii="Arial" w:hAnsi="Arial" w:cs="Arial"/>
          <w:i/>
          <w:lang w:eastAsia="de-DE"/>
        </w:rPr>
        <w:lastRenderedPageBreak/>
        <w:t>Beurteilen Sie, ob die</w:t>
      </w:r>
      <w:r w:rsidRPr="009A5760">
        <w:rPr>
          <w:rFonts w:ascii="Arial" w:hAnsi="Arial" w:cs="Arial"/>
          <w:i/>
          <w:lang w:eastAsia="de-DE"/>
        </w:rPr>
        <w:t xml:space="preserve"> Entfernungen von Leipzig zu allen anderen Städten minimal</w:t>
      </w:r>
      <w:r w:rsidR="0063289A">
        <w:rPr>
          <w:rFonts w:ascii="Arial" w:hAnsi="Arial" w:cs="Arial"/>
          <w:i/>
          <w:lang w:eastAsia="de-DE"/>
        </w:rPr>
        <w:t xml:space="preserve"> sind.</w:t>
      </w:r>
      <w:r w:rsidRPr="009A5760">
        <w:rPr>
          <w:rFonts w:ascii="Arial" w:hAnsi="Arial" w:cs="Arial"/>
          <w:i/>
          <w:lang w:eastAsia="de-DE"/>
        </w:rPr>
        <w:t xml:space="preserve">  </w:t>
      </w:r>
    </w:p>
    <w:p w14:paraId="0749D272" w14:textId="77777777" w:rsidR="00A73562" w:rsidRPr="009A5760" w:rsidRDefault="00A73562" w:rsidP="00A73562">
      <w:pPr>
        <w:widowControl w:val="0"/>
        <w:tabs>
          <w:tab w:val="left" w:pos="220"/>
          <w:tab w:val="left" w:pos="720"/>
        </w:tabs>
        <w:autoSpaceDE w:val="0"/>
        <w:autoSpaceDN w:val="0"/>
        <w:adjustRightInd w:val="0"/>
        <w:spacing w:after="0"/>
        <w:rPr>
          <w:rFonts w:ascii="Arial" w:hAnsi="Arial" w:cs="Arial"/>
          <w:i/>
          <w:lang w:eastAsia="de-DE"/>
        </w:rPr>
      </w:pPr>
    </w:p>
    <w:p w14:paraId="361B0E78" w14:textId="77777777" w:rsidR="00A73562" w:rsidRPr="00B0501B" w:rsidRDefault="00A73562" w:rsidP="00A73562">
      <w:pPr>
        <w:widowControl w:val="0"/>
        <w:numPr>
          <w:ilvl w:val="0"/>
          <w:numId w:val="16"/>
        </w:numPr>
        <w:tabs>
          <w:tab w:val="left" w:pos="284"/>
          <w:tab w:val="left" w:pos="720"/>
        </w:tabs>
        <w:autoSpaceDE w:val="0"/>
        <w:autoSpaceDN w:val="0"/>
        <w:adjustRightInd w:val="0"/>
        <w:spacing w:after="0"/>
        <w:ind w:hanging="720"/>
        <w:rPr>
          <w:rFonts w:ascii="Arial" w:hAnsi="Arial" w:cs="Arial"/>
          <w:lang w:eastAsia="de-DE"/>
        </w:rPr>
      </w:pPr>
      <w:r w:rsidRPr="00B0501B">
        <w:rPr>
          <w:rFonts w:ascii="Arial" w:hAnsi="Arial" w:cs="Arial"/>
          <w:lang w:eastAsia="de-DE"/>
        </w:rPr>
        <w:t xml:space="preserve">Zur Berechnung kürzester Wege ist die Auswahl der zu besuchenden Städte entscheidend. </w:t>
      </w:r>
    </w:p>
    <w:p w14:paraId="4706EE21" w14:textId="77777777" w:rsidR="00A73562" w:rsidRPr="009A5760" w:rsidRDefault="00A73562" w:rsidP="00A73562">
      <w:pPr>
        <w:widowControl w:val="0"/>
        <w:tabs>
          <w:tab w:val="left" w:pos="709"/>
        </w:tabs>
        <w:autoSpaceDE w:val="0"/>
        <w:autoSpaceDN w:val="0"/>
        <w:adjustRightInd w:val="0"/>
        <w:spacing w:after="0"/>
        <w:ind w:left="709" w:hanging="425"/>
        <w:rPr>
          <w:rFonts w:ascii="Arial" w:hAnsi="Arial" w:cs="Arial"/>
          <w:i/>
          <w:lang w:eastAsia="de-DE"/>
        </w:rPr>
      </w:pPr>
      <w:r w:rsidRPr="009A5760">
        <w:rPr>
          <w:rFonts w:ascii="Arial" w:hAnsi="Arial" w:cs="Arial"/>
          <w:i/>
          <w:lang w:eastAsia="de-DE"/>
        </w:rPr>
        <w:t xml:space="preserve">a) </w:t>
      </w:r>
      <w:r>
        <w:rPr>
          <w:rFonts w:ascii="Arial" w:hAnsi="Arial" w:cs="Arial"/>
          <w:i/>
          <w:lang w:eastAsia="de-DE"/>
        </w:rPr>
        <w:tab/>
        <w:t>Erläutern Sie, wie</w:t>
      </w:r>
      <w:r w:rsidRPr="009A5760">
        <w:rPr>
          <w:rFonts w:ascii="Arial" w:hAnsi="Arial" w:cs="Arial"/>
          <w:i/>
          <w:lang w:eastAsia="de-DE"/>
        </w:rPr>
        <w:t xml:space="preserve"> sich bei der Breitensuche die Reihenfolge der zu</w:t>
      </w:r>
      <w:r>
        <w:rPr>
          <w:rFonts w:ascii="Arial" w:hAnsi="Arial" w:cs="Arial"/>
          <w:i/>
          <w:lang w:eastAsia="de-DE"/>
        </w:rPr>
        <w:t xml:space="preserve"> besuchenden Städte in der Schlange ergibt.</w:t>
      </w:r>
      <w:r w:rsidRPr="009A5760">
        <w:rPr>
          <w:rFonts w:ascii="Arial" w:hAnsi="Arial" w:cs="Arial"/>
          <w:i/>
          <w:lang w:eastAsia="de-DE"/>
        </w:rPr>
        <w:t xml:space="preserve">  </w:t>
      </w:r>
    </w:p>
    <w:p w14:paraId="6FEA4E56" w14:textId="77777777" w:rsidR="00A73562" w:rsidRDefault="00A73562" w:rsidP="00A73562">
      <w:pPr>
        <w:widowControl w:val="0"/>
        <w:tabs>
          <w:tab w:val="left" w:pos="709"/>
        </w:tabs>
        <w:autoSpaceDE w:val="0"/>
        <w:autoSpaceDN w:val="0"/>
        <w:adjustRightInd w:val="0"/>
        <w:spacing w:after="0"/>
        <w:ind w:left="709" w:hanging="425"/>
        <w:rPr>
          <w:rFonts w:ascii="Arial" w:hAnsi="Arial" w:cs="Arial"/>
          <w:i/>
          <w:lang w:eastAsia="de-DE"/>
        </w:rPr>
      </w:pPr>
      <w:r w:rsidRPr="009A5760">
        <w:rPr>
          <w:rFonts w:ascii="Arial" w:hAnsi="Arial" w:cs="Arial"/>
          <w:i/>
          <w:lang w:eastAsia="de-DE"/>
        </w:rPr>
        <w:t>b)  </w:t>
      </w:r>
      <w:r>
        <w:rPr>
          <w:rFonts w:ascii="Arial" w:hAnsi="Arial" w:cs="Arial"/>
          <w:i/>
          <w:lang w:eastAsia="de-DE"/>
        </w:rPr>
        <w:tab/>
        <w:t>Entwickeln Sie ein Verfahren für die Auswahl der nächsten Stadt bei der Breitensuche, um einen möglichst kurzen Weg zu finden.</w:t>
      </w:r>
    </w:p>
    <w:p w14:paraId="0ACC3E18" w14:textId="77777777" w:rsidR="00A73562" w:rsidRPr="009A5760" w:rsidRDefault="00A73562" w:rsidP="00A73562">
      <w:pPr>
        <w:widowControl w:val="0"/>
        <w:tabs>
          <w:tab w:val="left" w:pos="709"/>
        </w:tabs>
        <w:autoSpaceDE w:val="0"/>
        <w:autoSpaceDN w:val="0"/>
        <w:adjustRightInd w:val="0"/>
        <w:spacing w:after="0"/>
        <w:ind w:left="709" w:hanging="425"/>
        <w:rPr>
          <w:rFonts w:ascii="Arial" w:hAnsi="Arial" w:cs="Arial"/>
          <w:i/>
          <w:lang w:eastAsia="de-DE"/>
        </w:rPr>
      </w:pPr>
      <w:r w:rsidRPr="009A5760">
        <w:rPr>
          <w:rFonts w:ascii="Arial" w:hAnsi="Arial" w:cs="Arial"/>
          <w:i/>
          <w:lang w:eastAsia="de-DE"/>
        </w:rPr>
        <w:t>c)  </w:t>
      </w:r>
      <w:r>
        <w:rPr>
          <w:rFonts w:ascii="Arial" w:hAnsi="Arial" w:cs="Arial"/>
          <w:i/>
          <w:lang w:eastAsia="de-DE"/>
        </w:rPr>
        <w:tab/>
        <w:t>Ermitteln Sie die Wege und deren Längen, die sich bei Anwen</w:t>
      </w:r>
      <w:r w:rsidR="00FC05CF">
        <w:rPr>
          <w:rFonts w:ascii="Arial" w:hAnsi="Arial" w:cs="Arial"/>
          <w:i/>
          <w:lang w:eastAsia="de-DE"/>
        </w:rPr>
        <w:t>dung des Verfahrens von b</w:t>
      </w:r>
      <w:r>
        <w:rPr>
          <w:rFonts w:ascii="Arial" w:hAnsi="Arial" w:cs="Arial"/>
          <w:i/>
          <w:lang w:eastAsia="de-DE"/>
        </w:rPr>
        <w:t>)  ergeben.</w:t>
      </w:r>
      <w:r w:rsidRPr="009A5760">
        <w:rPr>
          <w:rFonts w:ascii="Arial" w:hAnsi="Arial" w:cs="Arial"/>
          <w:i/>
          <w:lang w:eastAsia="de-DE"/>
        </w:rPr>
        <w:t xml:space="preserve">  </w:t>
      </w:r>
    </w:p>
    <w:p w14:paraId="5876D424" w14:textId="77777777" w:rsidR="00A73562" w:rsidRDefault="00A73562" w:rsidP="00A73562">
      <w:pPr>
        <w:widowControl w:val="0"/>
        <w:numPr>
          <w:ilvl w:val="0"/>
          <w:numId w:val="16"/>
        </w:numPr>
        <w:tabs>
          <w:tab w:val="left" w:pos="284"/>
        </w:tabs>
        <w:autoSpaceDE w:val="0"/>
        <w:autoSpaceDN w:val="0"/>
        <w:adjustRightInd w:val="0"/>
        <w:spacing w:after="0"/>
        <w:ind w:left="284" w:hanging="284"/>
        <w:rPr>
          <w:rFonts w:ascii="Arial" w:hAnsi="Arial" w:cs="Arial"/>
          <w:i/>
          <w:lang w:eastAsia="de-DE"/>
        </w:rPr>
      </w:pPr>
      <w:r w:rsidRPr="000825F6">
        <w:rPr>
          <w:rFonts w:ascii="Arial" w:hAnsi="Arial" w:cs="Arial"/>
          <w:lang w:eastAsia="de-DE"/>
        </w:rPr>
        <w:t>Um nach Durchführung des Verfahrens die Wege zu allen Städten angeben zu können, speichert man auch bei diesem Verfahren für jede Stadt jeweils den direkten Vorgänger auf dem Weg dorthin.</w:t>
      </w:r>
      <w:r w:rsidRPr="009A5760">
        <w:rPr>
          <w:rFonts w:ascii="Arial" w:hAnsi="Arial" w:cs="Arial"/>
          <w:i/>
          <w:lang w:eastAsia="de-DE"/>
        </w:rPr>
        <w:t xml:space="preserve"> </w:t>
      </w:r>
    </w:p>
    <w:p w14:paraId="61B55679" w14:textId="77777777" w:rsidR="00A73562" w:rsidRDefault="00A73562" w:rsidP="00A73562">
      <w:pPr>
        <w:widowControl w:val="0"/>
        <w:tabs>
          <w:tab w:val="left" w:pos="284"/>
        </w:tabs>
        <w:autoSpaceDE w:val="0"/>
        <w:autoSpaceDN w:val="0"/>
        <w:adjustRightInd w:val="0"/>
        <w:spacing w:after="0"/>
        <w:ind w:left="284"/>
        <w:rPr>
          <w:rFonts w:ascii="Arial" w:hAnsi="Arial" w:cs="Arial"/>
          <w:i/>
          <w:lang w:eastAsia="de-DE"/>
        </w:rPr>
      </w:pPr>
      <w:r>
        <w:rPr>
          <w:rFonts w:ascii="Arial" w:hAnsi="Arial" w:cs="Arial"/>
          <w:i/>
          <w:lang w:eastAsia="de-DE"/>
        </w:rPr>
        <w:t>Stellen Sie in der folgenden Tabelle</w:t>
      </w:r>
      <w:r w:rsidRPr="009A5760">
        <w:rPr>
          <w:rFonts w:ascii="Arial" w:hAnsi="Arial" w:cs="Arial"/>
          <w:i/>
          <w:lang w:eastAsia="de-DE"/>
        </w:rPr>
        <w:t xml:space="preserve"> </w:t>
      </w:r>
      <w:r>
        <w:rPr>
          <w:rFonts w:ascii="Arial" w:hAnsi="Arial" w:cs="Arial"/>
          <w:i/>
          <w:lang w:eastAsia="de-DE"/>
        </w:rPr>
        <w:t>die Vorgänger jeder Stadt auf dem kürzesten Weg von Leipzig dar.</w:t>
      </w:r>
      <w:r w:rsidRPr="009A5760">
        <w:rPr>
          <w:rFonts w:ascii="Arial" w:hAnsi="Arial" w:cs="Arial"/>
          <w:i/>
          <w:lang w:eastAsia="de-DE"/>
        </w:rPr>
        <w:t xml:space="preserve"> </w:t>
      </w:r>
    </w:p>
    <w:tbl>
      <w:tblPr>
        <w:tblpPr w:leftFromText="141" w:rightFromText="141" w:vertAnchor="text" w:horzAnchor="page" w:tblpX="2246" w:tblpY="1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680"/>
        <w:gridCol w:w="680"/>
        <w:gridCol w:w="680"/>
        <w:gridCol w:w="680"/>
        <w:gridCol w:w="680"/>
        <w:gridCol w:w="680"/>
        <w:gridCol w:w="680"/>
        <w:gridCol w:w="680"/>
      </w:tblGrid>
      <w:tr w:rsidR="00A73562" w:rsidRPr="009A5760" w14:paraId="36C0F027" w14:textId="77777777" w:rsidTr="002F38D7">
        <w:tc>
          <w:tcPr>
            <w:tcW w:w="2093" w:type="dxa"/>
            <w:shd w:val="clear" w:color="auto" w:fill="auto"/>
          </w:tcPr>
          <w:p w14:paraId="04C3414B"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r w:rsidRPr="009A5760">
              <w:rPr>
                <w:rFonts w:ascii="Arial" w:hAnsi="Arial" w:cs="Arial"/>
                <w:lang w:eastAsia="de-DE"/>
              </w:rPr>
              <w:t>Ort</w:t>
            </w:r>
          </w:p>
        </w:tc>
        <w:tc>
          <w:tcPr>
            <w:tcW w:w="680" w:type="dxa"/>
            <w:shd w:val="clear" w:color="auto" w:fill="auto"/>
          </w:tcPr>
          <w:p w14:paraId="51AC8BD9"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B</w:t>
            </w:r>
          </w:p>
        </w:tc>
        <w:tc>
          <w:tcPr>
            <w:tcW w:w="680" w:type="dxa"/>
            <w:shd w:val="clear" w:color="auto" w:fill="auto"/>
          </w:tcPr>
          <w:p w14:paraId="637DE71C"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DD</w:t>
            </w:r>
          </w:p>
        </w:tc>
        <w:tc>
          <w:tcPr>
            <w:tcW w:w="680" w:type="dxa"/>
            <w:shd w:val="clear" w:color="auto" w:fill="auto"/>
          </w:tcPr>
          <w:p w14:paraId="701810DC"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EE</w:t>
            </w:r>
          </w:p>
        </w:tc>
        <w:tc>
          <w:tcPr>
            <w:tcW w:w="680" w:type="dxa"/>
            <w:shd w:val="clear" w:color="auto" w:fill="auto"/>
          </w:tcPr>
          <w:p w14:paraId="664BB324"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H</w:t>
            </w:r>
          </w:p>
        </w:tc>
        <w:tc>
          <w:tcPr>
            <w:tcW w:w="680" w:type="dxa"/>
            <w:shd w:val="clear" w:color="auto" w:fill="auto"/>
          </w:tcPr>
          <w:p w14:paraId="01246996"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KS</w:t>
            </w:r>
          </w:p>
        </w:tc>
        <w:tc>
          <w:tcPr>
            <w:tcW w:w="680" w:type="dxa"/>
            <w:shd w:val="clear" w:color="auto" w:fill="auto"/>
          </w:tcPr>
          <w:p w14:paraId="6CF35C7B"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L</w:t>
            </w:r>
          </w:p>
        </w:tc>
        <w:tc>
          <w:tcPr>
            <w:tcW w:w="680" w:type="dxa"/>
            <w:shd w:val="clear" w:color="auto" w:fill="auto"/>
          </w:tcPr>
          <w:p w14:paraId="4F2FD557"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MD</w:t>
            </w:r>
          </w:p>
        </w:tc>
        <w:tc>
          <w:tcPr>
            <w:tcW w:w="680" w:type="dxa"/>
            <w:shd w:val="clear" w:color="auto" w:fill="auto"/>
          </w:tcPr>
          <w:p w14:paraId="79185D51" w14:textId="77777777" w:rsidR="00A73562" w:rsidRPr="009A5760" w:rsidRDefault="00A73562" w:rsidP="002F38D7">
            <w:pPr>
              <w:widowControl w:val="0"/>
              <w:tabs>
                <w:tab w:val="left" w:pos="220"/>
                <w:tab w:val="left" w:pos="720"/>
              </w:tabs>
              <w:autoSpaceDE w:val="0"/>
              <w:autoSpaceDN w:val="0"/>
              <w:adjustRightInd w:val="0"/>
              <w:spacing w:after="0"/>
              <w:jc w:val="center"/>
              <w:rPr>
                <w:rFonts w:ascii="Arial" w:hAnsi="Arial" w:cs="Arial"/>
                <w:lang w:eastAsia="de-DE"/>
              </w:rPr>
            </w:pPr>
            <w:r w:rsidRPr="009A5760">
              <w:rPr>
                <w:rFonts w:ascii="Arial" w:hAnsi="Arial" w:cs="Arial"/>
                <w:lang w:eastAsia="de-DE"/>
              </w:rPr>
              <w:t>OS</w:t>
            </w:r>
          </w:p>
        </w:tc>
      </w:tr>
      <w:tr w:rsidR="00A73562" w:rsidRPr="009A5760" w14:paraId="031E1C31" w14:textId="77777777" w:rsidTr="002F38D7">
        <w:tc>
          <w:tcPr>
            <w:tcW w:w="2093" w:type="dxa"/>
            <w:shd w:val="clear" w:color="auto" w:fill="auto"/>
          </w:tcPr>
          <w:p w14:paraId="22C9C83C"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r>
              <w:rPr>
                <w:rFonts w:ascii="Arial" w:hAnsi="Arial" w:cs="Arial"/>
                <w:lang w:eastAsia="de-DE"/>
              </w:rPr>
              <w:t>Vorgänger</w:t>
            </w:r>
          </w:p>
        </w:tc>
        <w:tc>
          <w:tcPr>
            <w:tcW w:w="680" w:type="dxa"/>
            <w:shd w:val="clear" w:color="auto" w:fill="auto"/>
          </w:tcPr>
          <w:p w14:paraId="321364E3"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2D12300F"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2DCA6FE4"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4A333965"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2A2DC10B"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3853854F"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772DF805"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c>
          <w:tcPr>
            <w:tcW w:w="680" w:type="dxa"/>
            <w:shd w:val="clear" w:color="auto" w:fill="auto"/>
          </w:tcPr>
          <w:p w14:paraId="3990CD3B" w14:textId="77777777" w:rsidR="00A73562" w:rsidRPr="009A5760" w:rsidRDefault="00A73562" w:rsidP="002F38D7">
            <w:pPr>
              <w:widowControl w:val="0"/>
              <w:tabs>
                <w:tab w:val="left" w:pos="220"/>
                <w:tab w:val="left" w:pos="720"/>
              </w:tabs>
              <w:autoSpaceDE w:val="0"/>
              <w:autoSpaceDN w:val="0"/>
              <w:adjustRightInd w:val="0"/>
              <w:spacing w:after="0"/>
              <w:rPr>
                <w:rFonts w:ascii="Arial" w:hAnsi="Arial" w:cs="Arial"/>
                <w:lang w:eastAsia="de-DE"/>
              </w:rPr>
            </w:pPr>
          </w:p>
        </w:tc>
      </w:tr>
    </w:tbl>
    <w:p w14:paraId="352C296A" w14:textId="77777777" w:rsidR="00A73562" w:rsidRDefault="00A73562" w:rsidP="00A73562">
      <w:pPr>
        <w:widowControl w:val="0"/>
        <w:tabs>
          <w:tab w:val="left" w:pos="284"/>
        </w:tabs>
        <w:autoSpaceDE w:val="0"/>
        <w:autoSpaceDN w:val="0"/>
        <w:adjustRightInd w:val="0"/>
        <w:spacing w:after="0"/>
        <w:ind w:left="284"/>
        <w:rPr>
          <w:rFonts w:ascii="Arial" w:hAnsi="Arial" w:cs="Arial"/>
          <w:i/>
          <w:lang w:eastAsia="de-DE"/>
        </w:rPr>
      </w:pPr>
    </w:p>
    <w:p w14:paraId="7A3DA864" w14:textId="77777777" w:rsidR="00A73562" w:rsidRDefault="00A73562" w:rsidP="00A73562">
      <w:pPr>
        <w:widowControl w:val="0"/>
        <w:tabs>
          <w:tab w:val="left" w:pos="284"/>
        </w:tabs>
        <w:autoSpaceDE w:val="0"/>
        <w:autoSpaceDN w:val="0"/>
        <w:adjustRightInd w:val="0"/>
        <w:spacing w:after="0"/>
        <w:ind w:left="284"/>
        <w:rPr>
          <w:rFonts w:ascii="Arial" w:hAnsi="Arial" w:cs="Arial"/>
          <w:i/>
          <w:lang w:eastAsia="de-DE"/>
        </w:rPr>
      </w:pPr>
    </w:p>
    <w:p w14:paraId="2A71EFDA" w14:textId="77777777" w:rsidR="00A73562" w:rsidRDefault="00A73562" w:rsidP="00EB7DBA">
      <w:pPr>
        <w:spacing w:after="0"/>
        <w:jc w:val="both"/>
        <w:rPr>
          <w:rFonts w:ascii="Arial" w:hAnsi="Arial" w:cs="Arial"/>
          <w:lang w:eastAsia="de-DE"/>
        </w:rPr>
      </w:pPr>
    </w:p>
    <w:p w14:paraId="700B4AD8" w14:textId="77777777" w:rsidR="00A73562" w:rsidRDefault="00A73562" w:rsidP="00EB7DBA">
      <w:pPr>
        <w:spacing w:after="0"/>
        <w:jc w:val="both"/>
        <w:rPr>
          <w:rFonts w:ascii="Arial" w:hAnsi="Arial" w:cs="Arial"/>
          <w:lang w:eastAsia="de-DE"/>
        </w:rPr>
      </w:pPr>
    </w:p>
    <w:p w14:paraId="7C4339B3" w14:textId="77777777" w:rsidR="0063289A" w:rsidRPr="0063289A" w:rsidRDefault="0063289A" w:rsidP="00EB7DBA">
      <w:pPr>
        <w:spacing w:after="0"/>
        <w:jc w:val="both"/>
        <w:rPr>
          <w:rFonts w:ascii="Arial" w:hAnsi="Arial" w:cs="Arial"/>
          <w:b/>
          <w:lang w:eastAsia="de-DE"/>
        </w:rPr>
      </w:pPr>
      <w:r w:rsidRPr="0063289A">
        <w:rPr>
          <w:rFonts w:ascii="Arial" w:hAnsi="Arial" w:cs="Arial"/>
          <w:b/>
          <w:lang w:eastAsia="de-DE"/>
        </w:rPr>
        <w:t>Der Dijkstra-Algorithmus</w:t>
      </w:r>
    </w:p>
    <w:p w14:paraId="3A098456" w14:textId="77777777" w:rsidR="001F3994" w:rsidRDefault="001F3994" w:rsidP="00EB7DBA">
      <w:pPr>
        <w:spacing w:after="0"/>
        <w:jc w:val="both"/>
        <w:rPr>
          <w:rFonts w:ascii="Arial" w:hAnsi="Arial" w:cs="Arial"/>
          <w:lang w:eastAsia="de-DE"/>
        </w:rPr>
      </w:pPr>
      <w:r>
        <w:rPr>
          <w:rFonts w:ascii="Arial" w:hAnsi="Arial" w:cs="Arial"/>
          <w:lang w:eastAsia="de-DE"/>
        </w:rPr>
        <w:t>In Wikipedia wird der Dijkstra-Algorithmus wie folgt beschrieben:</w:t>
      </w:r>
    </w:p>
    <w:p w14:paraId="1A2697E8" w14:textId="77777777" w:rsidR="00EB7DBA" w:rsidRDefault="001F3994" w:rsidP="00EB7DBA">
      <w:pPr>
        <w:spacing w:after="0"/>
        <w:jc w:val="both"/>
        <w:rPr>
          <w:rFonts w:ascii="Arial" w:hAnsi="Arial" w:cs="Arial"/>
          <w:color w:val="1C1C1C"/>
          <w:lang w:eastAsia="de-DE"/>
        </w:rPr>
      </w:pPr>
      <w:r w:rsidRPr="001F3994">
        <w:rPr>
          <w:rFonts w:ascii="Arial" w:hAnsi="Arial" w:cs="Arial"/>
          <w:color w:val="1C1C1C"/>
          <w:lang w:eastAsia="de-DE"/>
        </w:rPr>
        <w:t>„Die Grundidee des Algorithmus ist es, immer derjenigen Kante zu folgen, die den kürzesten Streckenabschnitt vom Startknoten aus verspricht. Andere Kanten werden erst dann verfolgt, wenn alle kürzeren Streckenabschnitte beachtet wurden. Dieses Vorgehen gewährleistet, dass bei Erreichen eines Knotens kein kürzerer Pfad zu ihm existieren kann. Eine einmal berechnete Distanz zwischen dem Startknoten und einem besuchten Knoten wird nicht mehr geändert. Distanzen zu noch nicht abgearbeiteten Knoten können sich hingegen im Laufe des Algorithmus durchaus verändern, nämlich verringern. Dieses Vorgehen wird fortgesetzt, bis die Distanz des Zielknotens berechnet wurde (</w:t>
      </w:r>
      <w:r w:rsidRPr="001F3994">
        <w:rPr>
          <w:rFonts w:ascii="Arial" w:hAnsi="Arial" w:cs="Arial"/>
          <w:i/>
          <w:iCs/>
          <w:color w:val="1C1C1C"/>
          <w:lang w:eastAsia="de-DE"/>
        </w:rPr>
        <w:t xml:space="preserve">single-pair </w:t>
      </w:r>
      <w:proofErr w:type="spellStart"/>
      <w:r w:rsidRPr="001F3994">
        <w:rPr>
          <w:rFonts w:ascii="Arial" w:hAnsi="Arial" w:cs="Arial"/>
          <w:i/>
          <w:iCs/>
          <w:color w:val="1C1C1C"/>
          <w:lang w:eastAsia="de-DE"/>
        </w:rPr>
        <w:t>shortest</w:t>
      </w:r>
      <w:proofErr w:type="spellEnd"/>
      <w:r w:rsidRPr="001F3994">
        <w:rPr>
          <w:rFonts w:ascii="Arial" w:hAnsi="Arial" w:cs="Arial"/>
          <w:i/>
          <w:iCs/>
          <w:color w:val="1C1C1C"/>
          <w:lang w:eastAsia="de-DE"/>
        </w:rPr>
        <w:t xml:space="preserve"> </w:t>
      </w:r>
      <w:proofErr w:type="spellStart"/>
      <w:r w:rsidRPr="001F3994">
        <w:rPr>
          <w:rFonts w:ascii="Arial" w:hAnsi="Arial" w:cs="Arial"/>
          <w:i/>
          <w:iCs/>
          <w:color w:val="1C1C1C"/>
          <w:lang w:eastAsia="de-DE"/>
        </w:rPr>
        <w:t>path</w:t>
      </w:r>
      <w:proofErr w:type="spellEnd"/>
      <w:r w:rsidRPr="001F3994">
        <w:rPr>
          <w:rFonts w:ascii="Arial" w:hAnsi="Arial" w:cs="Arial"/>
          <w:color w:val="1C1C1C"/>
          <w:lang w:eastAsia="de-DE"/>
        </w:rPr>
        <w:t>) oder die Distanzen aller Knoten zum Startknoten bekannt sind (</w:t>
      </w:r>
      <w:r w:rsidRPr="001F3994">
        <w:rPr>
          <w:rFonts w:ascii="Arial" w:hAnsi="Arial" w:cs="Arial"/>
          <w:i/>
          <w:iCs/>
          <w:color w:val="1C1C1C"/>
          <w:lang w:eastAsia="de-DE"/>
        </w:rPr>
        <w:t>single-</w:t>
      </w:r>
      <w:proofErr w:type="spellStart"/>
      <w:r w:rsidRPr="001F3994">
        <w:rPr>
          <w:rFonts w:ascii="Arial" w:hAnsi="Arial" w:cs="Arial"/>
          <w:i/>
          <w:iCs/>
          <w:color w:val="1C1C1C"/>
          <w:lang w:eastAsia="de-DE"/>
        </w:rPr>
        <w:t>source</w:t>
      </w:r>
      <w:proofErr w:type="spellEnd"/>
      <w:r w:rsidRPr="001F3994">
        <w:rPr>
          <w:rFonts w:ascii="Arial" w:hAnsi="Arial" w:cs="Arial"/>
          <w:i/>
          <w:iCs/>
          <w:color w:val="1C1C1C"/>
          <w:lang w:eastAsia="de-DE"/>
        </w:rPr>
        <w:t xml:space="preserve"> </w:t>
      </w:r>
      <w:proofErr w:type="spellStart"/>
      <w:r w:rsidRPr="001F3994">
        <w:rPr>
          <w:rFonts w:ascii="Arial" w:hAnsi="Arial" w:cs="Arial"/>
          <w:i/>
          <w:iCs/>
          <w:color w:val="1C1C1C"/>
          <w:lang w:eastAsia="de-DE"/>
        </w:rPr>
        <w:t>shortest</w:t>
      </w:r>
      <w:proofErr w:type="spellEnd"/>
      <w:r w:rsidRPr="001F3994">
        <w:rPr>
          <w:rFonts w:ascii="Arial" w:hAnsi="Arial" w:cs="Arial"/>
          <w:i/>
          <w:iCs/>
          <w:color w:val="1C1C1C"/>
          <w:lang w:eastAsia="de-DE"/>
        </w:rPr>
        <w:t xml:space="preserve"> </w:t>
      </w:r>
      <w:proofErr w:type="spellStart"/>
      <w:r w:rsidRPr="001F3994">
        <w:rPr>
          <w:rFonts w:ascii="Arial" w:hAnsi="Arial" w:cs="Arial"/>
          <w:i/>
          <w:iCs/>
          <w:color w:val="1C1C1C"/>
          <w:lang w:eastAsia="de-DE"/>
        </w:rPr>
        <w:t>path</w:t>
      </w:r>
      <w:proofErr w:type="spellEnd"/>
      <w:r w:rsidRPr="001F3994">
        <w:rPr>
          <w:rFonts w:ascii="Arial" w:hAnsi="Arial" w:cs="Arial"/>
          <w:color w:val="1C1C1C"/>
          <w:lang w:eastAsia="de-DE"/>
        </w:rPr>
        <w:t>).“</w:t>
      </w:r>
      <w:r>
        <w:rPr>
          <w:rStyle w:val="Funotenzeichen"/>
          <w:rFonts w:ascii="Arial" w:hAnsi="Arial" w:cs="Arial"/>
          <w:color w:val="1C1C1C"/>
          <w:lang w:eastAsia="de-DE"/>
        </w:rPr>
        <w:footnoteReference w:id="1"/>
      </w:r>
    </w:p>
    <w:p w14:paraId="559E6FC1" w14:textId="77777777" w:rsidR="00EB7DBA" w:rsidRDefault="00EB7DBA" w:rsidP="00EB7DBA">
      <w:pPr>
        <w:spacing w:after="0"/>
        <w:jc w:val="both"/>
        <w:rPr>
          <w:rFonts w:ascii="Arial" w:hAnsi="Arial" w:cs="Arial"/>
          <w:color w:val="1C1C1C"/>
          <w:lang w:eastAsia="de-DE"/>
        </w:rPr>
      </w:pPr>
      <w:r>
        <w:rPr>
          <w:rFonts w:ascii="Arial" w:hAnsi="Arial" w:cs="Arial"/>
          <w:color w:val="1C1C1C"/>
          <w:lang w:eastAsia="de-DE"/>
        </w:rPr>
        <w:t>Wie der Beschreibung zu entnehmen ist, benötigt jeder Knoten die Distanz zum Startkn</w:t>
      </w:r>
      <w:r w:rsidR="00CA5C3B">
        <w:rPr>
          <w:rFonts w:ascii="Arial" w:hAnsi="Arial" w:cs="Arial"/>
          <w:color w:val="1C1C1C"/>
          <w:lang w:eastAsia="de-DE"/>
        </w:rPr>
        <w:t>oten als weiteres Attribut. Um nach</w:t>
      </w:r>
      <w:r>
        <w:rPr>
          <w:rFonts w:ascii="Arial" w:hAnsi="Arial" w:cs="Arial"/>
          <w:color w:val="1C1C1C"/>
          <w:lang w:eastAsia="de-DE"/>
        </w:rPr>
        <w:t xml:space="preserve"> Abarbeitung des Algorithmus</w:t>
      </w:r>
      <w:r w:rsidR="00FC05CF">
        <w:rPr>
          <w:rFonts w:ascii="Arial" w:hAnsi="Arial" w:cs="Arial"/>
          <w:color w:val="1C1C1C"/>
          <w:lang w:eastAsia="de-DE"/>
        </w:rPr>
        <w:t>’</w:t>
      </w:r>
      <w:r w:rsidR="00CA5C3B">
        <w:rPr>
          <w:rFonts w:ascii="Arial" w:hAnsi="Arial" w:cs="Arial"/>
          <w:color w:val="1C1C1C"/>
          <w:lang w:eastAsia="de-DE"/>
        </w:rPr>
        <w:t xml:space="preserve"> den</w:t>
      </w:r>
      <w:r>
        <w:rPr>
          <w:rFonts w:ascii="Arial" w:hAnsi="Arial" w:cs="Arial"/>
          <w:color w:val="1C1C1C"/>
          <w:lang w:eastAsia="de-DE"/>
        </w:rPr>
        <w:t xml:space="preserve"> Weg wie bei der Breitensuche vom Ziel </w:t>
      </w:r>
      <w:r w:rsidR="00CA5C3B">
        <w:rPr>
          <w:rFonts w:ascii="Arial" w:hAnsi="Arial" w:cs="Arial"/>
          <w:color w:val="1C1C1C"/>
          <w:lang w:eastAsia="de-DE"/>
        </w:rPr>
        <w:t xml:space="preserve">zum Startknoten generieren zu können, </w:t>
      </w:r>
      <w:r>
        <w:rPr>
          <w:rFonts w:ascii="Arial" w:hAnsi="Arial" w:cs="Arial"/>
          <w:color w:val="1C1C1C"/>
          <w:lang w:eastAsia="de-DE"/>
        </w:rPr>
        <w:t xml:space="preserve">erhält jedes Knotenobjekt als weiteres Attribut einen Verweis auf seinen Vorgänger. Der Graph enthält zur Anwendung des </w:t>
      </w:r>
      <w:proofErr w:type="spellStart"/>
      <w:r>
        <w:rPr>
          <w:rFonts w:ascii="Arial" w:hAnsi="Arial" w:cs="Arial"/>
          <w:color w:val="1C1C1C"/>
          <w:lang w:eastAsia="de-DE"/>
        </w:rPr>
        <w:t>Dijkastra</w:t>
      </w:r>
      <w:proofErr w:type="spellEnd"/>
      <w:r>
        <w:rPr>
          <w:rFonts w:ascii="Arial" w:hAnsi="Arial" w:cs="Arial"/>
          <w:color w:val="1C1C1C"/>
          <w:lang w:eastAsia="de-DE"/>
        </w:rPr>
        <w:t xml:space="preserve">-Algorithmus’ </w:t>
      </w:r>
      <w:r w:rsidR="0063289A">
        <w:rPr>
          <w:rFonts w:ascii="Arial" w:hAnsi="Arial" w:cs="Arial"/>
          <w:color w:val="1C1C1C"/>
          <w:lang w:eastAsia="de-DE"/>
        </w:rPr>
        <w:t>Knoten-Objekte</w:t>
      </w:r>
      <w:r>
        <w:rPr>
          <w:rFonts w:ascii="Arial" w:hAnsi="Arial" w:cs="Arial"/>
          <w:color w:val="1C1C1C"/>
          <w:lang w:eastAsia="de-DE"/>
        </w:rPr>
        <w:t xml:space="preserve"> folgender Klasse.</w:t>
      </w:r>
    </w:p>
    <w:p w14:paraId="3A321C1A" w14:textId="77777777" w:rsidR="00100A18" w:rsidRDefault="00100A18" w:rsidP="00EB7DBA">
      <w:pPr>
        <w:spacing w:after="0"/>
        <w:jc w:val="both"/>
        <w:rPr>
          <w:rFonts w:ascii="Arial" w:hAnsi="Arial" w:cs="Arial"/>
          <w:color w:val="1C1C1C"/>
          <w:lang w:eastAsia="de-DE"/>
        </w:rPr>
      </w:pPr>
    </w:p>
    <w:p w14:paraId="2F6CD4E2"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proofErr w:type="spellStart"/>
      <w:r w:rsidRPr="00100A18">
        <w:rPr>
          <w:rFonts w:ascii="Courier" w:hAnsi="Courier" w:cs="Monaco"/>
          <w:bCs/>
          <w:color w:val="7F0055"/>
          <w:sz w:val="20"/>
          <w:szCs w:val="20"/>
          <w:lang w:eastAsia="de-DE"/>
        </w:rPr>
        <w:t>public</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bCs/>
          <w:color w:val="7F0055"/>
          <w:sz w:val="20"/>
          <w:szCs w:val="20"/>
          <w:lang w:eastAsia="de-DE"/>
        </w:rPr>
        <w:t>class</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color w:val="000000"/>
          <w:sz w:val="20"/>
          <w:szCs w:val="20"/>
          <w:lang w:eastAsia="de-DE"/>
        </w:rPr>
        <w:t>DijkstraVertex</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bCs/>
          <w:color w:val="7F0055"/>
          <w:sz w:val="20"/>
          <w:szCs w:val="20"/>
          <w:lang w:eastAsia="de-DE"/>
        </w:rPr>
        <w:t>extends</w:t>
      </w:r>
      <w:proofErr w:type="spellEnd"/>
      <w:r w:rsidRPr="00100A18">
        <w:rPr>
          <w:rFonts w:ascii="Courier" w:hAnsi="Courier" w:cs="Monaco"/>
          <w:color w:val="000000"/>
          <w:sz w:val="20"/>
          <w:szCs w:val="20"/>
          <w:lang w:eastAsia="de-DE"/>
        </w:rPr>
        <w:t xml:space="preserve"> Vertex {</w:t>
      </w:r>
    </w:p>
    <w:p w14:paraId="7D2FA7DB"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r w:rsidRPr="00100A18">
        <w:rPr>
          <w:rFonts w:ascii="Courier" w:hAnsi="Courier" w:cs="Monaco"/>
          <w:color w:val="000000"/>
          <w:sz w:val="20"/>
          <w:szCs w:val="20"/>
          <w:lang w:eastAsia="de-DE"/>
        </w:rPr>
        <w:t xml:space="preserve">  </w:t>
      </w:r>
      <w:r w:rsidRPr="00100A18">
        <w:rPr>
          <w:rFonts w:ascii="Courier" w:hAnsi="Courier" w:cs="Monaco"/>
          <w:bCs/>
          <w:color w:val="7F0055"/>
          <w:sz w:val="20"/>
          <w:szCs w:val="20"/>
          <w:lang w:eastAsia="de-DE"/>
        </w:rPr>
        <w:t>private</w:t>
      </w:r>
      <w:r w:rsidRPr="00100A18">
        <w:rPr>
          <w:rFonts w:ascii="Courier" w:hAnsi="Courier" w:cs="Monaco"/>
          <w:color w:val="000000"/>
          <w:sz w:val="20"/>
          <w:szCs w:val="20"/>
          <w:lang w:eastAsia="de-DE"/>
        </w:rPr>
        <w:t xml:space="preserve"> </w:t>
      </w:r>
      <w:r w:rsidRPr="00100A18">
        <w:rPr>
          <w:rFonts w:ascii="Courier" w:hAnsi="Courier" w:cs="Monaco"/>
          <w:bCs/>
          <w:color w:val="7F0055"/>
          <w:sz w:val="20"/>
          <w:szCs w:val="20"/>
          <w:lang w:eastAsia="de-DE"/>
        </w:rPr>
        <w:t>double</w:t>
      </w:r>
      <w:r w:rsidRPr="00100A18">
        <w:rPr>
          <w:rFonts w:ascii="Courier" w:hAnsi="Courier" w:cs="Monaco"/>
          <w:color w:val="000000"/>
          <w:sz w:val="20"/>
          <w:szCs w:val="20"/>
          <w:lang w:eastAsia="de-DE"/>
        </w:rPr>
        <w:t xml:space="preserve"> </w:t>
      </w:r>
      <w:proofErr w:type="spellStart"/>
      <w:r w:rsidRPr="00100A18">
        <w:rPr>
          <w:rFonts w:ascii="Courier" w:hAnsi="Courier" w:cs="Monaco"/>
          <w:color w:val="0000C0"/>
          <w:sz w:val="20"/>
          <w:szCs w:val="20"/>
          <w:lang w:eastAsia="de-DE"/>
        </w:rPr>
        <w:t>distanz</w:t>
      </w:r>
      <w:proofErr w:type="spellEnd"/>
      <w:r w:rsidRPr="00100A18">
        <w:rPr>
          <w:rFonts w:ascii="Courier" w:hAnsi="Courier" w:cs="Monaco"/>
          <w:color w:val="000000"/>
          <w:sz w:val="20"/>
          <w:szCs w:val="20"/>
          <w:lang w:eastAsia="de-DE"/>
        </w:rPr>
        <w:t>;</w:t>
      </w:r>
    </w:p>
    <w:p w14:paraId="284780E2"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r w:rsidRPr="00100A18">
        <w:rPr>
          <w:rFonts w:ascii="Courier" w:hAnsi="Courier" w:cs="Monaco"/>
          <w:color w:val="000000"/>
          <w:sz w:val="20"/>
          <w:szCs w:val="20"/>
          <w:lang w:eastAsia="de-DE"/>
        </w:rPr>
        <w:t xml:space="preserve">  </w:t>
      </w:r>
      <w:r w:rsidRPr="00100A18">
        <w:rPr>
          <w:rFonts w:ascii="Courier" w:hAnsi="Courier" w:cs="Monaco"/>
          <w:bCs/>
          <w:color w:val="7F0055"/>
          <w:sz w:val="20"/>
          <w:szCs w:val="20"/>
          <w:lang w:eastAsia="de-DE"/>
        </w:rPr>
        <w:t>private</w:t>
      </w:r>
      <w:r w:rsidRPr="00100A18">
        <w:rPr>
          <w:rFonts w:ascii="Courier" w:hAnsi="Courier" w:cs="Monaco"/>
          <w:color w:val="000000"/>
          <w:sz w:val="20"/>
          <w:szCs w:val="20"/>
          <w:lang w:eastAsia="de-DE"/>
        </w:rPr>
        <w:t xml:space="preserve"> </w:t>
      </w:r>
      <w:proofErr w:type="spellStart"/>
      <w:r w:rsidRPr="00100A18">
        <w:rPr>
          <w:rFonts w:ascii="Courier" w:hAnsi="Courier" w:cs="Monaco"/>
          <w:color w:val="000000"/>
          <w:sz w:val="20"/>
          <w:szCs w:val="20"/>
          <w:lang w:eastAsia="de-DE"/>
        </w:rPr>
        <w:t>DijkstraVertex</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color w:val="0000C0"/>
          <w:sz w:val="20"/>
          <w:szCs w:val="20"/>
          <w:lang w:eastAsia="de-DE"/>
        </w:rPr>
        <w:t>vorgaenger</w:t>
      </w:r>
      <w:proofErr w:type="spellEnd"/>
      <w:r w:rsidRPr="00100A18">
        <w:rPr>
          <w:rFonts w:ascii="Courier" w:hAnsi="Courier" w:cs="Monaco"/>
          <w:color w:val="000000"/>
          <w:sz w:val="20"/>
          <w:szCs w:val="20"/>
          <w:lang w:eastAsia="de-DE"/>
        </w:rPr>
        <w:t>;</w:t>
      </w:r>
    </w:p>
    <w:p w14:paraId="5A282F8C"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p>
    <w:p w14:paraId="52B4F8B5"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r w:rsidRPr="00100A18">
        <w:rPr>
          <w:rFonts w:ascii="Courier" w:hAnsi="Courier" w:cs="Monaco"/>
          <w:color w:val="000000"/>
          <w:sz w:val="20"/>
          <w:szCs w:val="20"/>
          <w:lang w:eastAsia="de-DE"/>
        </w:rPr>
        <w:t xml:space="preserve">  </w:t>
      </w:r>
      <w:proofErr w:type="spellStart"/>
      <w:r w:rsidRPr="00100A18">
        <w:rPr>
          <w:rFonts w:ascii="Courier" w:hAnsi="Courier" w:cs="Monaco"/>
          <w:bCs/>
          <w:color w:val="7F0055"/>
          <w:sz w:val="20"/>
          <w:szCs w:val="20"/>
          <w:lang w:eastAsia="de-DE"/>
        </w:rPr>
        <w:t>public</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color w:val="000000"/>
          <w:sz w:val="20"/>
          <w:szCs w:val="20"/>
          <w:lang w:eastAsia="de-DE"/>
        </w:rPr>
        <w:t>DijkstraVertex</w:t>
      </w:r>
      <w:proofErr w:type="spellEnd"/>
      <w:r w:rsidRPr="00100A18">
        <w:rPr>
          <w:rFonts w:ascii="Courier" w:hAnsi="Courier" w:cs="Monaco"/>
          <w:color w:val="000000"/>
          <w:sz w:val="20"/>
          <w:szCs w:val="20"/>
          <w:lang w:eastAsia="de-DE"/>
        </w:rPr>
        <w:t xml:space="preserve">(String </w:t>
      </w:r>
      <w:proofErr w:type="spellStart"/>
      <w:r w:rsidRPr="00100A18">
        <w:rPr>
          <w:rFonts w:ascii="Courier" w:hAnsi="Courier" w:cs="Monaco"/>
          <w:color w:val="6A3E3E"/>
          <w:sz w:val="20"/>
          <w:szCs w:val="20"/>
          <w:lang w:eastAsia="de-DE"/>
        </w:rPr>
        <w:t>pID</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bCs/>
          <w:color w:val="7F0055"/>
          <w:sz w:val="20"/>
          <w:szCs w:val="20"/>
          <w:lang w:eastAsia="de-DE"/>
        </w:rPr>
        <w:t>int</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color w:val="6A3E3E"/>
          <w:sz w:val="20"/>
          <w:szCs w:val="20"/>
          <w:lang w:eastAsia="de-DE"/>
        </w:rPr>
        <w:t>xPos</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bCs/>
          <w:color w:val="7F0055"/>
          <w:sz w:val="20"/>
          <w:szCs w:val="20"/>
          <w:lang w:eastAsia="de-DE"/>
        </w:rPr>
        <w:t>int</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color w:val="6A3E3E"/>
          <w:sz w:val="20"/>
          <w:szCs w:val="20"/>
          <w:lang w:eastAsia="de-DE"/>
        </w:rPr>
        <w:t>yPos</w:t>
      </w:r>
      <w:proofErr w:type="spellEnd"/>
      <w:r w:rsidRPr="00100A18">
        <w:rPr>
          <w:rFonts w:ascii="Courier" w:hAnsi="Courier" w:cs="Monaco"/>
          <w:color w:val="000000"/>
          <w:sz w:val="20"/>
          <w:szCs w:val="20"/>
          <w:lang w:eastAsia="de-DE"/>
        </w:rPr>
        <w:t>){</w:t>
      </w:r>
    </w:p>
    <w:p w14:paraId="03B61259"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r w:rsidRPr="00100A18">
        <w:rPr>
          <w:rFonts w:ascii="Courier" w:hAnsi="Courier" w:cs="Monaco"/>
          <w:color w:val="000000"/>
          <w:sz w:val="20"/>
          <w:szCs w:val="20"/>
          <w:lang w:eastAsia="de-DE"/>
        </w:rPr>
        <w:t xml:space="preserve">    </w:t>
      </w:r>
      <w:r w:rsidRPr="00100A18">
        <w:rPr>
          <w:rFonts w:ascii="Courier" w:hAnsi="Courier" w:cs="Monaco"/>
          <w:bCs/>
          <w:color w:val="7F0055"/>
          <w:sz w:val="20"/>
          <w:szCs w:val="20"/>
          <w:lang w:eastAsia="de-DE"/>
        </w:rPr>
        <w:t>super</w:t>
      </w:r>
      <w:r w:rsidRPr="00100A18">
        <w:rPr>
          <w:rFonts w:ascii="Courier" w:hAnsi="Courier" w:cs="Monaco"/>
          <w:color w:val="000000"/>
          <w:sz w:val="20"/>
          <w:szCs w:val="20"/>
          <w:lang w:eastAsia="de-DE"/>
        </w:rPr>
        <w:t>(</w:t>
      </w:r>
      <w:proofErr w:type="spellStart"/>
      <w:r w:rsidRPr="00100A18">
        <w:rPr>
          <w:rFonts w:ascii="Courier" w:hAnsi="Courier" w:cs="Monaco"/>
          <w:color w:val="6A3E3E"/>
          <w:sz w:val="20"/>
          <w:szCs w:val="20"/>
          <w:lang w:eastAsia="de-DE"/>
        </w:rPr>
        <w:t>pID</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color w:val="6A3E3E"/>
          <w:sz w:val="20"/>
          <w:szCs w:val="20"/>
          <w:lang w:eastAsia="de-DE"/>
        </w:rPr>
        <w:t>xPos</w:t>
      </w:r>
      <w:proofErr w:type="spellEnd"/>
      <w:r w:rsidRPr="00100A18">
        <w:rPr>
          <w:rFonts w:ascii="Courier" w:hAnsi="Courier" w:cs="Monaco"/>
          <w:color w:val="000000"/>
          <w:sz w:val="20"/>
          <w:szCs w:val="20"/>
          <w:lang w:eastAsia="de-DE"/>
        </w:rPr>
        <w:t xml:space="preserve">, </w:t>
      </w:r>
      <w:proofErr w:type="spellStart"/>
      <w:r w:rsidRPr="00100A18">
        <w:rPr>
          <w:rFonts w:ascii="Courier" w:hAnsi="Courier" w:cs="Monaco"/>
          <w:color w:val="6A3E3E"/>
          <w:sz w:val="20"/>
          <w:szCs w:val="20"/>
          <w:lang w:eastAsia="de-DE"/>
        </w:rPr>
        <w:t>yPos</w:t>
      </w:r>
      <w:proofErr w:type="spellEnd"/>
      <w:r w:rsidRPr="00100A18">
        <w:rPr>
          <w:rFonts w:ascii="Courier" w:hAnsi="Courier" w:cs="Monaco"/>
          <w:color w:val="000000"/>
          <w:sz w:val="20"/>
          <w:szCs w:val="20"/>
          <w:lang w:eastAsia="de-DE"/>
        </w:rPr>
        <w:t>);</w:t>
      </w:r>
    </w:p>
    <w:p w14:paraId="7AEA8498"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r w:rsidRPr="00100A18">
        <w:rPr>
          <w:rFonts w:ascii="Courier" w:hAnsi="Courier" w:cs="Monaco"/>
          <w:color w:val="000000"/>
          <w:sz w:val="20"/>
          <w:szCs w:val="20"/>
          <w:lang w:eastAsia="de-DE"/>
        </w:rPr>
        <w:t xml:space="preserve">    </w:t>
      </w:r>
      <w:proofErr w:type="spellStart"/>
      <w:r w:rsidRPr="00100A18">
        <w:rPr>
          <w:rFonts w:ascii="Courier" w:hAnsi="Courier" w:cs="Monaco"/>
          <w:color w:val="0000C0"/>
          <w:sz w:val="20"/>
          <w:szCs w:val="20"/>
          <w:lang w:eastAsia="de-DE"/>
        </w:rPr>
        <w:t>vorgaenger</w:t>
      </w:r>
      <w:proofErr w:type="spellEnd"/>
      <w:r w:rsidRPr="00100A18">
        <w:rPr>
          <w:rFonts w:ascii="Courier" w:hAnsi="Courier" w:cs="Monaco"/>
          <w:color w:val="000000"/>
          <w:sz w:val="20"/>
          <w:szCs w:val="20"/>
          <w:lang w:eastAsia="de-DE"/>
        </w:rPr>
        <w:t xml:space="preserve"> = </w:t>
      </w:r>
      <w:r w:rsidRPr="00100A18">
        <w:rPr>
          <w:rFonts w:ascii="Courier" w:hAnsi="Courier" w:cs="Monaco"/>
          <w:bCs/>
          <w:color w:val="7F0055"/>
          <w:sz w:val="20"/>
          <w:szCs w:val="20"/>
          <w:lang w:eastAsia="de-DE"/>
        </w:rPr>
        <w:t>null</w:t>
      </w:r>
      <w:r w:rsidRPr="00100A18">
        <w:rPr>
          <w:rFonts w:ascii="Courier" w:hAnsi="Courier" w:cs="Monaco"/>
          <w:color w:val="000000"/>
          <w:sz w:val="20"/>
          <w:szCs w:val="20"/>
          <w:lang w:eastAsia="de-DE"/>
        </w:rPr>
        <w:t>;</w:t>
      </w:r>
    </w:p>
    <w:p w14:paraId="11EDB821"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r w:rsidRPr="00100A18">
        <w:rPr>
          <w:rFonts w:ascii="Courier" w:hAnsi="Courier" w:cs="Monaco"/>
          <w:color w:val="000000"/>
          <w:sz w:val="20"/>
          <w:szCs w:val="20"/>
          <w:lang w:eastAsia="de-DE"/>
        </w:rPr>
        <w:t xml:space="preserve">    </w:t>
      </w:r>
      <w:proofErr w:type="spellStart"/>
      <w:r w:rsidRPr="00100A18">
        <w:rPr>
          <w:rFonts w:ascii="Courier" w:hAnsi="Courier" w:cs="Monaco"/>
          <w:color w:val="0000C0"/>
          <w:sz w:val="20"/>
          <w:szCs w:val="20"/>
          <w:lang w:eastAsia="de-DE"/>
        </w:rPr>
        <w:t>distanz</w:t>
      </w:r>
      <w:proofErr w:type="spellEnd"/>
      <w:r w:rsidRPr="00100A18">
        <w:rPr>
          <w:rFonts w:ascii="Courier" w:hAnsi="Courier" w:cs="Monaco"/>
          <w:color w:val="000000"/>
          <w:sz w:val="20"/>
          <w:szCs w:val="20"/>
          <w:lang w:eastAsia="de-DE"/>
        </w:rPr>
        <w:t xml:space="preserve"> = -1;</w:t>
      </w:r>
    </w:p>
    <w:p w14:paraId="67BD75AB" w14:textId="77777777" w:rsid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color w:val="000000"/>
          <w:sz w:val="20"/>
          <w:szCs w:val="20"/>
          <w:lang w:eastAsia="de-DE"/>
        </w:rPr>
      </w:pPr>
      <w:r w:rsidRPr="00100A18">
        <w:rPr>
          <w:rFonts w:ascii="Courier" w:hAnsi="Courier" w:cs="Monaco"/>
          <w:sz w:val="20"/>
          <w:szCs w:val="20"/>
          <w:lang w:eastAsia="de-DE"/>
        </w:rPr>
        <w:t xml:space="preserve">  </w:t>
      </w:r>
      <w:r w:rsidRPr="00100A18">
        <w:rPr>
          <w:rFonts w:ascii="Courier" w:hAnsi="Courier" w:cs="Monaco"/>
          <w:color w:val="000000"/>
          <w:sz w:val="20"/>
          <w:szCs w:val="20"/>
          <w:lang w:eastAsia="de-DE"/>
        </w:rPr>
        <w:t>}</w:t>
      </w:r>
    </w:p>
    <w:p w14:paraId="6A581D5A" w14:textId="77777777" w:rsidR="00100A18" w:rsidRPr="00100A18" w:rsidRDefault="00100A18" w:rsidP="00100A18">
      <w:pPr>
        <w:widowControl w:val="0"/>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ascii="Courier" w:hAnsi="Courier" w:cs="Monaco"/>
          <w:sz w:val="20"/>
          <w:szCs w:val="20"/>
          <w:lang w:eastAsia="de-DE"/>
        </w:rPr>
      </w:pPr>
      <w:r>
        <w:rPr>
          <w:rFonts w:ascii="Courier" w:hAnsi="Courier" w:cs="Monaco"/>
          <w:color w:val="000000"/>
          <w:sz w:val="20"/>
          <w:szCs w:val="20"/>
          <w:lang w:eastAsia="de-DE"/>
        </w:rPr>
        <w:t xml:space="preserve"> //</w:t>
      </w:r>
      <w:proofErr w:type="spellStart"/>
      <w:r>
        <w:rPr>
          <w:rFonts w:ascii="Courier" w:hAnsi="Courier" w:cs="Monaco"/>
          <w:color w:val="000000"/>
          <w:sz w:val="20"/>
          <w:szCs w:val="20"/>
          <w:lang w:eastAsia="de-DE"/>
        </w:rPr>
        <w:t>getter</w:t>
      </w:r>
      <w:proofErr w:type="spellEnd"/>
      <w:r>
        <w:rPr>
          <w:rFonts w:ascii="Courier" w:hAnsi="Courier" w:cs="Monaco"/>
          <w:color w:val="000000"/>
          <w:sz w:val="20"/>
          <w:szCs w:val="20"/>
          <w:lang w:eastAsia="de-DE"/>
        </w:rPr>
        <w:t xml:space="preserve"> und </w:t>
      </w:r>
      <w:proofErr w:type="spellStart"/>
      <w:r>
        <w:rPr>
          <w:rFonts w:ascii="Courier" w:hAnsi="Courier" w:cs="Monaco"/>
          <w:color w:val="000000"/>
          <w:sz w:val="20"/>
          <w:szCs w:val="20"/>
          <w:lang w:eastAsia="de-DE"/>
        </w:rPr>
        <w:t>setter</w:t>
      </w:r>
      <w:proofErr w:type="spellEnd"/>
    </w:p>
    <w:p w14:paraId="516AE5AD" w14:textId="77777777" w:rsidR="00100A18" w:rsidRDefault="00100A18" w:rsidP="00100A18">
      <w:pPr>
        <w:pBdr>
          <w:top w:val="single" w:sz="12" w:space="1" w:color="000000"/>
          <w:left w:val="single" w:sz="12" w:space="4" w:color="000000"/>
          <w:bottom w:val="single" w:sz="12" w:space="1" w:color="000000"/>
          <w:right w:val="single" w:sz="12" w:space="4" w:color="000000"/>
        </w:pBdr>
        <w:spacing w:after="0"/>
        <w:jc w:val="both"/>
        <w:rPr>
          <w:rFonts w:ascii="Courier" w:hAnsi="Courier" w:cs="Arial"/>
          <w:sz w:val="20"/>
          <w:szCs w:val="20"/>
        </w:rPr>
      </w:pPr>
      <w:r w:rsidRPr="00100A18">
        <w:rPr>
          <w:rFonts w:ascii="Courier" w:hAnsi="Courier" w:cs="Monaco"/>
          <w:color w:val="000000"/>
          <w:sz w:val="20"/>
          <w:szCs w:val="20"/>
          <w:lang w:eastAsia="de-DE"/>
        </w:rPr>
        <w:t>}</w:t>
      </w:r>
    </w:p>
    <w:p w14:paraId="0CFA11D7" w14:textId="77777777" w:rsidR="00100A18" w:rsidRDefault="00100A18" w:rsidP="00100A18">
      <w:pPr>
        <w:rPr>
          <w:rFonts w:ascii="Arial" w:hAnsi="Arial" w:cs="Arial"/>
          <w:sz w:val="20"/>
          <w:szCs w:val="20"/>
        </w:rPr>
      </w:pPr>
    </w:p>
    <w:p w14:paraId="708B1F79" w14:textId="77777777" w:rsidR="00100A18" w:rsidRPr="00CA5C3B" w:rsidRDefault="00100A18" w:rsidP="006333E2">
      <w:pPr>
        <w:spacing w:after="0"/>
        <w:rPr>
          <w:rFonts w:ascii="Arial" w:hAnsi="Arial" w:cs="Arial"/>
        </w:rPr>
      </w:pPr>
      <w:r w:rsidRPr="00CA5C3B">
        <w:rPr>
          <w:rFonts w:ascii="Arial" w:hAnsi="Arial" w:cs="Arial"/>
        </w:rPr>
        <w:t>Der Algorithmus sol</w:t>
      </w:r>
      <w:r w:rsidR="009E1C0E">
        <w:rPr>
          <w:rFonts w:ascii="Arial" w:hAnsi="Arial" w:cs="Arial"/>
        </w:rPr>
        <w:t xml:space="preserve">l am Beispiel der </w:t>
      </w:r>
      <w:proofErr w:type="spellStart"/>
      <w:r w:rsidR="009E1C0E">
        <w:rPr>
          <w:rFonts w:ascii="Arial" w:hAnsi="Arial" w:cs="Arial"/>
        </w:rPr>
        <w:t>Wegsuche</w:t>
      </w:r>
      <w:proofErr w:type="spellEnd"/>
      <w:r w:rsidR="009E1C0E">
        <w:rPr>
          <w:rFonts w:ascii="Arial" w:hAnsi="Arial" w:cs="Arial"/>
        </w:rPr>
        <w:t xml:space="preserve"> von I nach L</w:t>
      </w:r>
      <w:r w:rsidRPr="00CA5C3B">
        <w:rPr>
          <w:rFonts w:ascii="Arial" w:hAnsi="Arial" w:cs="Arial"/>
        </w:rPr>
        <w:t xml:space="preserve"> im Beispielgraphen erläutert werden.</w:t>
      </w:r>
    </w:p>
    <w:p w14:paraId="244351E8" w14:textId="77777777" w:rsidR="009E1C0E" w:rsidRDefault="00BC640E" w:rsidP="006333E2">
      <w:pPr>
        <w:spacing w:after="0"/>
        <w:rPr>
          <w:rFonts w:ascii="Arial" w:hAnsi="Arial" w:cs="Arial"/>
          <w:noProof/>
          <w:lang w:eastAsia="de-DE"/>
        </w:rPr>
      </w:pPr>
      <w:r w:rsidRPr="00CA5C3B">
        <w:rPr>
          <w:rFonts w:ascii="Arial" w:hAnsi="Arial" w:cs="Arial"/>
        </w:rPr>
        <w:t>Die</w:t>
      </w:r>
      <w:r w:rsidR="006333E2" w:rsidRPr="00CA5C3B">
        <w:rPr>
          <w:rFonts w:ascii="Arial" w:hAnsi="Arial" w:cs="Arial"/>
        </w:rPr>
        <w:t xml:space="preserve"> Priori</w:t>
      </w:r>
      <w:r w:rsidRPr="00CA5C3B">
        <w:rPr>
          <w:rFonts w:ascii="Arial" w:hAnsi="Arial" w:cs="Arial"/>
        </w:rPr>
        <w:t>t</w:t>
      </w:r>
      <w:r w:rsidR="006333E2" w:rsidRPr="00CA5C3B">
        <w:rPr>
          <w:rFonts w:ascii="Arial" w:hAnsi="Arial" w:cs="Arial"/>
        </w:rPr>
        <w:t>äten</w:t>
      </w:r>
      <w:r w:rsidR="00583A12" w:rsidRPr="00CA5C3B">
        <w:rPr>
          <w:rFonts w:ascii="Arial" w:hAnsi="Arial" w:cs="Arial"/>
        </w:rPr>
        <w:t>schlange</w:t>
      </w:r>
      <w:r w:rsidRPr="00CA5C3B">
        <w:rPr>
          <w:rFonts w:ascii="Arial" w:hAnsi="Arial" w:cs="Arial"/>
        </w:rPr>
        <w:t xml:space="preserve"> enthält die noch nicht bearbeiteten </w:t>
      </w:r>
      <w:r w:rsidR="00583A12" w:rsidRPr="00CA5C3B">
        <w:rPr>
          <w:rFonts w:ascii="Arial" w:hAnsi="Arial" w:cs="Arial"/>
        </w:rPr>
        <w:t>Nachbark</w:t>
      </w:r>
      <w:r w:rsidR="00100A18" w:rsidRPr="00CA5C3B">
        <w:rPr>
          <w:rFonts w:ascii="Arial" w:hAnsi="Arial" w:cs="Arial"/>
        </w:rPr>
        <w:t xml:space="preserve">noten </w:t>
      </w:r>
      <w:r w:rsidR="00583A12" w:rsidRPr="00CA5C3B">
        <w:rPr>
          <w:rFonts w:ascii="Arial" w:hAnsi="Arial" w:cs="Arial"/>
        </w:rPr>
        <w:t xml:space="preserve">von </w:t>
      </w:r>
      <w:r w:rsidRPr="00CA5C3B">
        <w:rPr>
          <w:rFonts w:ascii="Arial" w:hAnsi="Arial" w:cs="Arial"/>
        </w:rPr>
        <w:t xml:space="preserve">bereits bearbeiteten (markierten) Knoten </w:t>
      </w:r>
      <w:r w:rsidR="00100A18" w:rsidRPr="00CA5C3B">
        <w:rPr>
          <w:rFonts w:ascii="Arial" w:hAnsi="Arial" w:cs="Arial"/>
        </w:rPr>
        <w:t xml:space="preserve">aufsteigend </w:t>
      </w:r>
      <w:r w:rsidRPr="00CA5C3B">
        <w:rPr>
          <w:rFonts w:ascii="Arial" w:hAnsi="Arial" w:cs="Arial"/>
        </w:rPr>
        <w:t>nach</w:t>
      </w:r>
      <w:r w:rsidR="00100A18" w:rsidRPr="00CA5C3B">
        <w:rPr>
          <w:rFonts w:ascii="Arial" w:hAnsi="Arial" w:cs="Arial"/>
        </w:rPr>
        <w:t xml:space="preserve"> ihrer En</w:t>
      </w:r>
      <w:r w:rsidRPr="00CA5C3B">
        <w:rPr>
          <w:rFonts w:ascii="Arial" w:hAnsi="Arial" w:cs="Arial"/>
        </w:rPr>
        <w:t>tfernung zum Startknoten</w:t>
      </w:r>
      <w:r w:rsidR="00100A18" w:rsidRPr="00CA5C3B">
        <w:rPr>
          <w:rFonts w:ascii="Arial" w:hAnsi="Arial" w:cs="Arial"/>
        </w:rPr>
        <w:t>.</w:t>
      </w:r>
      <w:r w:rsidR="0040635F" w:rsidRPr="00CA5C3B">
        <w:rPr>
          <w:rFonts w:ascii="Arial" w:hAnsi="Arial" w:cs="Arial"/>
        </w:rPr>
        <w:t xml:space="preserve"> Die bereits bearbeiteten Konten sind grau markiert.</w:t>
      </w:r>
      <w:r w:rsidR="009E1C0E" w:rsidRPr="009E1C0E">
        <w:rPr>
          <w:rFonts w:ascii="Arial" w:hAnsi="Arial" w:cs="Arial"/>
          <w:noProof/>
          <w:lang w:eastAsia="de-DE"/>
        </w:rPr>
        <w:t xml:space="preserve"> </w:t>
      </w:r>
    </w:p>
    <w:p w14:paraId="45A9E8F4" w14:textId="77777777" w:rsidR="009E1C0E" w:rsidRDefault="009E1C0E" w:rsidP="006333E2">
      <w:pPr>
        <w:spacing w:after="0"/>
        <w:rPr>
          <w:rFonts w:ascii="Arial" w:hAnsi="Arial" w:cs="Arial"/>
          <w:noProof/>
          <w:lang w:eastAsia="de-DE"/>
        </w:rPr>
      </w:pPr>
    </w:p>
    <w:p w14:paraId="225AB0E9" w14:textId="77777777" w:rsidR="009E1C0E" w:rsidRDefault="009E1C0E" w:rsidP="006333E2">
      <w:pPr>
        <w:spacing w:after="0"/>
        <w:rPr>
          <w:rFonts w:ascii="Arial" w:hAnsi="Arial" w:cs="Arial"/>
          <w:sz w:val="20"/>
          <w:szCs w:val="20"/>
        </w:rPr>
      </w:pPr>
      <w:r>
        <w:rPr>
          <w:rFonts w:ascii="Arial" w:hAnsi="Arial" w:cs="Arial"/>
          <w:noProof/>
          <w:lang w:eastAsia="de-DE"/>
        </w:rPr>
        <w:drawing>
          <wp:inline distT="0" distB="0" distL="0" distR="0" wp14:anchorId="32101F1D" wp14:editId="2F865BD3">
            <wp:extent cx="5138491" cy="3960495"/>
            <wp:effectExtent l="0" t="0" r="0" b="1905"/>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9055" cy="3960929"/>
                    </a:xfrm>
                    <a:prstGeom prst="rect">
                      <a:avLst/>
                    </a:prstGeom>
                    <a:noFill/>
                    <a:ln>
                      <a:noFill/>
                    </a:ln>
                  </pic:spPr>
                </pic:pic>
              </a:graphicData>
            </a:graphic>
          </wp:inline>
        </w:drawing>
      </w:r>
      <w:r w:rsidR="00A73562">
        <w:rPr>
          <w:rFonts w:ascii="Arial" w:hAnsi="Arial" w:cs="Arial"/>
          <w:sz w:val="20"/>
          <w:szCs w:val="20"/>
        </w:rPr>
        <w:br w:type="page"/>
      </w:r>
    </w:p>
    <w:p w14:paraId="0C418D13" w14:textId="77777777" w:rsidR="00A73562" w:rsidRPr="009E1C0E" w:rsidRDefault="006333E2" w:rsidP="006333E2">
      <w:pPr>
        <w:spacing w:after="0"/>
        <w:rPr>
          <w:rFonts w:ascii="Arial" w:hAnsi="Arial" w:cs="Arial"/>
        </w:rPr>
      </w:pPr>
      <w:r>
        <w:rPr>
          <w:rFonts w:ascii="Arial" w:hAnsi="Arial" w:cs="Arial"/>
          <w:sz w:val="20"/>
          <w:szCs w:val="20"/>
        </w:rPr>
        <w:lastRenderedPageBreak/>
        <w:t>0. Initialisierung</w:t>
      </w:r>
    </w:p>
    <w:p w14:paraId="49CDCEBE" w14:textId="77777777" w:rsidR="00100A18" w:rsidRPr="00BC640E" w:rsidRDefault="00BC640E" w:rsidP="006333E2">
      <w:pPr>
        <w:spacing w:after="0"/>
        <w:rPr>
          <w:rFonts w:ascii="Courier" w:hAnsi="Courier" w:cs="Arial"/>
          <w:sz w:val="20"/>
          <w:szCs w:val="20"/>
        </w:rPr>
      </w:pPr>
      <w:proofErr w:type="spellStart"/>
      <w:r w:rsidRPr="00BC640E">
        <w:rPr>
          <w:rFonts w:ascii="Courier" w:hAnsi="Courier" w:cs="Arial"/>
          <w:sz w:val="20"/>
          <w:szCs w:val="20"/>
        </w:rPr>
        <w:t>Dijkstra</w:t>
      </w:r>
      <w:r w:rsidR="00100A18" w:rsidRPr="00BC640E">
        <w:rPr>
          <w:rFonts w:ascii="Courier" w:hAnsi="Courier" w:cs="Arial"/>
          <w:sz w:val="20"/>
          <w:szCs w:val="20"/>
        </w:rPr>
        <w:t>Knoten</w:t>
      </w:r>
      <w:proofErr w:type="spellEnd"/>
      <w:r w:rsidR="00100A18" w:rsidRPr="00BC640E">
        <w:rPr>
          <w:rFonts w:ascii="Courier" w:hAnsi="Courier" w:cs="Arial"/>
          <w:sz w:val="20"/>
          <w:szCs w:val="20"/>
        </w:rPr>
        <w:t xml:space="preserve">(ID, </w:t>
      </w:r>
      <w:proofErr w:type="spellStart"/>
      <w:r w:rsidR="00100A18" w:rsidRPr="00BC640E">
        <w:rPr>
          <w:rFonts w:ascii="Courier" w:hAnsi="Courier" w:cs="Arial"/>
          <w:sz w:val="20"/>
          <w:szCs w:val="20"/>
        </w:rPr>
        <w:t>distanz</w:t>
      </w:r>
      <w:proofErr w:type="spellEnd"/>
      <w:r w:rsidR="00100A18" w:rsidRPr="00BC640E">
        <w:rPr>
          <w:rFonts w:ascii="Courier" w:hAnsi="Courier" w:cs="Arial"/>
          <w:sz w:val="20"/>
          <w:szCs w:val="20"/>
        </w:rPr>
        <w:t xml:space="preserve">, </w:t>
      </w:r>
      <w:proofErr w:type="spellStart"/>
      <w:r w:rsidR="00100A18" w:rsidRPr="00BC640E">
        <w:rPr>
          <w:rFonts w:ascii="Courier" w:hAnsi="Courier" w:cs="Arial"/>
          <w:sz w:val="20"/>
          <w:szCs w:val="20"/>
        </w:rPr>
        <w:t>vorgaenger</w:t>
      </w:r>
      <w:proofErr w:type="spellEnd"/>
      <w:r w:rsidR="00100A18" w:rsidRPr="00BC640E">
        <w:rPr>
          <w:rFonts w:ascii="Courier" w:hAnsi="Courier" w:cs="Arial"/>
          <w:sz w:val="20"/>
          <w:szCs w:val="20"/>
        </w:rPr>
        <w:t>)</w:t>
      </w:r>
      <w:r w:rsidRPr="00BC640E">
        <w:rPr>
          <w:rFonts w:ascii="Courier" w:hAnsi="Courier" w:cs="Arial"/>
          <w:sz w:val="20"/>
          <w:szCs w:val="20"/>
        </w:rPr>
        <w:t xml:space="preserve"> des Graphen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963"/>
        <w:gridCol w:w="964"/>
        <w:gridCol w:w="964"/>
        <w:gridCol w:w="964"/>
        <w:gridCol w:w="964"/>
        <w:gridCol w:w="964"/>
        <w:gridCol w:w="964"/>
        <w:gridCol w:w="964"/>
        <w:gridCol w:w="964"/>
      </w:tblGrid>
      <w:tr w:rsidR="00100A18" w:rsidRPr="00320DA5" w14:paraId="7FE43D9F" w14:textId="77777777" w:rsidTr="00320DA5">
        <w:tc>
          <w:tcPr>
            <w:tcW w:w="963" w:type="dxa"/>
            <w:shd w:val="clear" w:color="auto" w:fill="auto"/>
          </w:tcPr>
          <w:p w14:paraId="77813BBE" w14:textId="77777777" w:rsidR="00100A18" w:rsidRPr="00320DA5" w:rsidRDefault="00100A18" w:rsidP="00320DA5">
            <w:pPr>
              <w:spacing w:after="0"/>
              <w:rPr>
                <w:rFonts w:ascii="Arial" w:hAnsi="Arial" w:cs="Arial"/>
                <w:sz w:val="20"/>
                <w:szCs w:val="20"/>
              </w:rPr>
            </w:pPr>
            <w:r w:rsidRPr="00320DA5">
              <w:rPr>
                <w:rFonts w:ascii="Arial" w:hAnsi="Arial" w:cs="Arial"/>
                <w:sz w:val="20"/>
                <w:szCs w:val="20"/>
              </w:rPr>
              <w:t>A</w:t>
            </w:r>
            <w:r w:rsidR="006333E2" w:rsidRPr="00320DA5">
              <w:rPr>
                <w:rFonts w:ascii="Arial" w:hAnsi="Arial" w:cs="Arial"/>
                <w:sz w:val="20"/>
                <w:szCs w:val="20"/>
              </w:rPr>
              <w:t>, -1, --</w:t>
            </w:r>
          </w:p>
        </w:tc>
        <w:tc>
          <w:tcPr>
            <w:tcW w:w="963" w:type="dxa"/>
            <w:shd w:val="clear" w:color="auto" w:fill="auto"/>
          </w:tcPr>
          <w:p w14:paraId="33DDD75E" w14:textId="77777777" w:rsidR="00100A18" w:rsidRPr="00320DA5" w:rsidRDefault="006333E2" w:rsidP="00320DA5">
            <w:pPr>
              <w:spacing w:after="0"/>
              <w:rPr>
                <w:rFonts w:ascii="Arial" w:hAnsi="Arial" w:cs="Arial"/>
                <w:sz w:val="20"/>
                <w:szCs w:val="20"/>
              </w:rPr>
            </w:pPr>
            <w:r w:rsidRPr="00320DA5">
              <w:rPr>
                <w:rFonts w:ascii="Arial" w:hAnsi="Arial" w:cs="Arial"/>
                <w:sz w:val="20"/>
                <w:szCs w:val="20"/>
              </w:rPr>
              <w:t>B, -1, --</w:t>
            </w:r>
          </w:p>
        </w:tc>
        <w:tc>
          <w:tcPr>
            <w:tcW w:w="964" w:type="dxa"/>
            <w:shd w:val="clear" w:color="auto" w:fill="auto"/>
          </w:tcPr>
          <w:p w14:paraId="609C07FD" w14:textId="77777777" w:rsidR="00100A18" w:rsidRPr="00320DA5" w:rsidRDefault="006333E2" w:rsidP="00320DA5">
            <w:pPr>
              <w:spacing w:after="0"/>
              <w:rPr>
                <w:rFonts w:ascii="Arial" w:hAnsi="Arial" w:cs="Arial"/>
                <w:sz w:val="20"/>
                <w:szCs w:val="20"/>
              </w:rPr>
            </w:pPr>
            <w:r w:rsidRPr="00320DA5">
              <w:rPr>
                <w:rFonts w:ascii="Arial" w:hAnsi="Arial" w:cs="Arial"/>
                <w:sz w:val="20"/>
                <w:szCs w:val="20"/>
              </w:rPr>
              <w:t>C, -1, --</w:t>
            </w:r>
          </w:p>
        </w:tc>
        <w:tc>
          <w:tcPr>
            <w:tcW w:w="964" w:type="dxa"/>
            <w:shd w:val="clear" w:color="auto" w:fill="auto"/>
          </w:tcPr>
          <w:p w14:paraId="5CEB62C1" w14:textId="77777777" w:rsidR="00100A18" w:rsidRPr="00320DA5" w:rsidRDefault="006333E2" w:rsidP="00320DA5">
            <w:pPr>
              <w:spacing w:after="0"/>
              <w:rPr>
                <w:rFonts w:ascii="Arial" w:hAnsi="Arial" w:cs="Arial"/>
                <w:sz w:val="20"/>
                <w:szCs w:val="20"/>
              </w:rPr>
            </w:pPr>
            <w:r w:rsidRPr="00320DA5">
              <w:rPr>
                <w:rFonts w:ascii="Arial" w:hAnsi="Arial" w:cs="Arial"/>
                <w:sz w:val="20"/>
                <w:szCs w:val="20"/>
              </w:rPr>
              <w:t>E, -1, --</w:t>
            </w:r>
          </w:p>
        </w:tc>
        <w:tc>
          <w:tcPr>
            <w:tcW w:w="964" w:type="dxa"/>
            <w:shd w:val="clear" w:color="auto" w:fill="auto"/>
          </w:tcPr>
          <w:p w14:paraId="4D386AE4" w14:textId="77777777" w:rsidR="00100A18" w:rsidRPr="00320DA5" w:rsidRDefault="006333E2" w:rsidP="00320DA5">
            <w:pPr>
              <w:spacing w:after="0"/>
              <w:rPr>
                <w:rFonts w:ascii="Arial" w:hAnsi="Arial" w:cs="Arial"/>
                <w:sz w:val="20"/>
                <w:szCs w:val="20"/>
              </w:rPr>
            </w:pPr>
            <w:r w:rsidRPr="00320DA5">
              <w:rPr>
                <w:rFonts w:ascii="Arial" w:hAnsi="Arial" w:cs="Arial"/>
                <w:sz w:val="20"/>
                <w:szCs w:val="20"/>
              </w:rPr>
              <w:t>F, -1,--</w:t>
            </w:r>
          </w:p>
        </w:tc>
        <w:tc>
          <w:tcPr>
            <w:tcW w:w="964" w:type="dxa"/>
            <w:shd w:val="clear" w:color="auto" w:fill="auto"/>
          </w:tcPr>
          <w:p w14:paraId="0869926F" w14:textId="77777777" w:rsidR="00100A18" w:rsidRPr="00320DA5" w:rsidRDefault="006333E2" w:rsidP="00320DA5">
            <w:pPr>
              <w:spacing w:after="0"/>
              <w:rPr>
                <w:rFonts w:ascii="Arial" w:hAnsi="Arial" w:cs="Arial"/>
                <w:sz w:val="20"/>
                <w:szCs w:val="20"/>
              </w:rPr>
            </w:pPr>
            <w:r w:rsidRPr="00320DA5">
              <w:rPr>
                <w:rFonts w:ascii="Arial" w:hAnsi="Arial" w:cs="Arial"/>
                <w:sz w:val="20"/>
                <w:szCs w:val="20"/>
              </w:rPr>
              <w:t>G, -1, --</w:t>
            </w:r>
          </w:p>
        </w:tc>
        <w:tc>
          <w:tcPr>
            <w:tcW w:w="964" w:type="dxa"/>
            <w:shd w:val="clear" w:color="auto" w:fill="auto"/>
          </w:tcPr>
          <w:p w14:paraId="55236B7D" w14:textId="77777777" w:rsidR="00100A18" w:rsidRPr="00320DA5" w:rsidRDefault="006333E2" w:rsidP="00320DA5">
            <w:pPr>
              <w:spacing w:after="0"/>
              <w:rPr>
                <w:rFonts w:ascii="Arial" w:hAnsi="Arial" w:cs="Arial"/>
                <w:sz w:val="20"/>
                <w:szCs w:val="20"/>
              </w:rPr>
            </w:pPr>
            <w:r w:rsidRPr="00320DA5">
              <w:rPr>
                <w:rFonts w:ascii="Arial" w:hAnsi="Arial" w:cs="Arial"/>
                <w:sz w:val="20"/>
                <w:szCs w:val="20"/>
              </w:rPr>
              <w:t>H, -1, --</w:t>
            </w:r>
          </w:p>
        </w:tc>
        <w:tc>
          <w:tcPr>
            <w:tcW w:w="964" w:type="dxa"/>
            <w:shd w:val="clear" w:color="auto" w:fill="auto"/>
          </w:tcPr>
          <w:p w14:paraId="4ADF78F8" w14:textId="77777777" w:rsidR="00100A18" w:rsidRPr="00320DA5" w:rsidRDefault="009E1C0E" w:rsidP="00320DA5">
            <w:pPr>
              <w:spacing w:after="0"/>
              <w:rPr>
                <w:rFonts w:ascii="Arial" w:hAnsi="Arial" w:cs="Arial"/>
                <w:sz w:val="20"/>
                <w:szCs w:val="20"/>
              </w:rPr>
            </w:pPr>
            <w:r w:rsidRPr="00320DA5">
              <w:rPr>
                <w:rFonts w:ascii="Arial" w:hAnsi="Arial" w:cs="Arial"/>
                <w:sz w:val="20"/>
                <w:szCs w:val="20"/>
              </w:rPr>
              <w:t>I, -1, --</w:t>
            </w:r>
          </w:p>
        </w:tc>
        <w:tc>
          <w:tcPr>
            <w:tcW w:w="964" w:type="dxa"/>
            <w:shd w:val="clear" w:color="auto" w:fill="auto"/>
          </w:tcPr>
          <w:p w14:paraId="7A30A4C5" w14:textId="77777777" w:rsidR="00100A18" w:rsidRPr="00320DA5" w:rsidRDefault="009E1C0E" w:rsidP="00320DA5">
            <w:pPr>
              <w:spacing w:after="0"/>
              <w:rPr>
                <w:rFonts w:ascii="Arial" w:hAnsi="Arial" w:cs="Arial"/>
                <w:sz w:val="20"/>
                <w:szCs w:val="20"/>
              </w:rPr>
            </w:pPr>
            <w:r w:rsidRPr="00320DA5">
              <w:rPr>
                <w:rFonts w:ascii="Arial" w:hAnsi="Arial" w:cs="Arial"/>
                <w:sz w:val="20"/>
                <w:szCs w:val="20"/>
              </w:rPr>
              <w:t>K, -1, --</w:t>
            </w:r>
          </w:p>
        </w:tc>
        <w:tc>
          <w:tcPr>
            <w:tcW w:w="964" w:type="dxa"/>
            <w:shd w:val="clear" w:color="auto" w:fill="auto"/>
          </w:tcPr>
          <w:p w14:paraId="372E223D" w14:textId="77777777" w:rsidR="00100A18" w:rsidRPr="00320DA5" w:rsidRDefault="009E1C0E" w:rsidP="00320DA5">
            <w:pPr>
              <w:spacing w:after="0"/>
              <w:rPr>
                <w:rFonts w:ascii="Arial" w:hAnsi="Arial" w:cs="Arial"/>
                <w:sz w:val="20"/>
                <w:szCs w:val="20"/>
              </w:rPr>
            </w:pPr>
            <w:r>
              <w:rPr>
                <w:rFonts w:ascii="Arial" w:hAnsi="Arial" w:cs="Arial"/>
                <w:sz w:val="20"/>
                <w:szCs w:val="20"/>
              </w:rPr>
              <w:t>L,-1,--</w:t>
            </w:r>
          </w:p>
        </w:tc>
      </w:tr>
    </w:tbl>
    <w:p w14:paraId="721CF731" w14:textId="77777777" w:rsidR="00100A18" w:rsidRPr="00BC640E" w:rsidRDefault="00BC640E" w:rsidP="006333E2">
      <w:pPr>
        <w:spacing w:after="0"/>
        <w:rPr>
          <w:rFonts w:ascii="Courier" w:hAnsi="Courier" w:cs="Arial"/>
          <w:sz w:val="20"/>
          <w:szCs w:val="20"/>
        </w:rPr>
      </w:pPr>
      <w:proofErr w:type="spellStart"/>
      <w:r w:rsidRPr="00BC640E">
        <w:rPr>
          <w:rFonts w:ascii="Courier" w:hAnsi="Courier" w:cs="Arial"/>
          <w:sz w:val="20"/>
          <w:szCs w:val="20"/>
        </w:rPr>
        <w:t>prioritaetenSchlange</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tblGrid>
      <w:tr w:rsidR="006333E2" w:rsidRPr="00320DA5" w14:paraId="397A6C0B" w14:textId="77777777" w:rsidTr="00320DA5">
        <w:tc>
          <w:tcPr>
            <w:tcW w:w="959" w:type="dxa"/>
            <w:shd w:val="clear" w:color="auto" w:fill="auto"/>
          </w:tcPr>
          <w:p w14:paraId="5C440B82" w14:textId="77777777" w:rsidR="006333E2" w:rsidRPr="00320DA5" w:rsidRDefault="006333E2" w:rsidP="00320DA5">
            <w:pPr>
              <w:spacing w:after="0"/>
              <w:rPr>
                <w:rFonts w:ascii="Arial" w:hAnsi="Arial" w:cs="Arial"/>
                <w:sz w:val="20"/>
                <w:szCs w:val="20"/>
              </w:rPr>
            </w:pPr>
          </w:p>
        </w:tc>
      </w:tr>
    </w:tbl>
    <w:p w14:paraId="288FB877" w14:textId="77777777" w:rsidR="00CC4A30" w:rsidRDefault="00CC4A30" w:rsidP="006333E2">
      <w:pPr>
        <w:spacing w:after="0"/>
        <w:rPr>
          <w:rFonts w:ascii="Arial" w:hAnsi="Arial" w:cs="Arial"/>
          <w:sz w:val="20"/>
          <w:szCs w:val="20"/>
        </w:rPr>
      </w:pPr>
    </w:p>
    <w:p w14:paraId="2CA4783C" w14:textId="77777777" w:rsidR="006333E2" w:rsidRDefault="006333E2" w:rsidP="006333E2">
      <w:pPr>
        <w:spacing w:after="0"/>
        <w:rPr>
          <w:rFonts w:ascii="Arial" w:hAnsi="Arial" w:cs="Arial"/>
          <w:sz w:val="20"/>
          <w:szCs w:val="20"/>
        </w:rPr>
      </w:pPr>
      <w:r>
        <w:rPr>
          <w:rFonts w:ascii="Arial" w:hAnsi="Arial" w:cs="Arial"/>
          <w:sz w:val="20"/>
          <w:szCs w:val="20"/>
        </w:rPr>
        <w:t xml:space="preserve">1. Schritt: Startknoten in Schlange </w:t>
      </w:r>
      <w:proofErr w:type="spellStart"/>
      <w:r>
        <w:rPr>
          <w:rFonts w:ascii="Arial" w:hAnsi="Arial" w:cs="Arial"/>
          <w:sz w:val="20"/>
          <w:szCs w:val="20"/>
        </w:rPr>
        <w:t>einfuegen</w:t>
      </w:r>
      <w:proofErr w:type="spellEnd"/>
    </w:p>
    <w:p w14:paraId="3CA568D1" w14:textId="77777777" w:rsidR="006333E2" w:rsidRPr="00683331" w:rsidRDefault="00BC640E" w:rsidP="006333E2">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963"/>
        <w:gridCol w:w="964"/>
        <w:gridCol w:w="964"/>
        <w:gridCol w:w="964"/>
        <w:gridCol w:w="964"/>
        <w:gridCol w:w="964"/>
        <w:gridCol w:w="964"/>
        <w:gridCol w:w="964"/>
        <w:gridCol w:w="964"/>
      </w:tblGrid>
      <w:tr w:rsidR="006333E2" w:rsidRPr="006333E2" w14:paraId="4246370A" w14:textId="77777777" w:rsidTr="006333E2">
        <w:tc>
          <w:tcPr>
            <w:tcW w:w="963" w:type="dxa"/>
            <w:shd w:val="clear" w:color="auto" w:fill="auto"/>
          </w:tcPr>
          <w:p w14:paraId="30B2FDA8" w14:textId="77777777" w:rsidR="006333E2" w:rsidRPr="006333E2" w:rsidRDefault="006333E2" w:rsidP="006333E2">
            <w:pPr>
              <w:spacing w:after="0"/>
              <w:rPr>
                <w:rFonts w:ascii="Arial" w:hAnsi="Arial" w:cs="Arial"/>
                <w:sz w:val="20"/>
                <w:szCs w:val="20"/>
              </w:rPr>
            </w:pPr>
            <w:r w:rsidRPr="006333E2">
              <w:rPr>
                <w:rFonts w:ascii="Arial" w:hAnsi="Arial" w:cs="Arial"/>
                <w:sz w:val="20"/>
                <w:szCs w:val="20"/>
              </w:rPr>
              <w:t>A, -1, --</w:t>
            </w:r>
          </w:p>
        </w:tc>
        <w:tc>
          <w:tcPr>
            <w:tcW w:w="963" w:type="dxa"/>
            <w:shd w:val="clear" w:color="auto" w:fill="auto"/>
          </w:tcPr>
          <w:p w14:paraId="5DB9E6CD" w14:textId="77777777" w:rsidR="006333E2" w:rsidRPr="006333E2" w:rsidRDefault="006333E2" w:rsidP="006333E2">
            <w:pPr>
              <w:spacing w:after="0"/>
              <w:rPr>
                <w:rFonts w:ascii="Arial" w:hAnsi="Arial" w:cs="Arial"/>
                <w:sz w:val="20"/>
                <w:szCs w:val="20"/>
              </w:rPr>
            </w:pPr>
            <w:r w:rsidRPr="006333E2">
              <w:rPr>
                <w:rFonts w:ascii="Arial" w:hAnsi="Arial" w:cs="Arial"/>
                <w:sz w:val="20"/>
                <w:szCs w:val="20"/>
              </w:rPr>
              <w:t>B, -1, --</w:t>
            </w:r>
          </w:p>
        </w:tc>
        <w:tc>
          <w:tcPr>
            <w:tcW w:w="964" w:type="dxa"/>
            <w:shd w:val="clear" w:color="auto" w:fill="auto"/>
          </w:tcPr>
          <w:p w14:paraId="3FD83F55" w14:textId="77777777" w:rsidR="006333E2" w:rsidRPr="006333E2" w:rsidRDefault="006333E2" w:rsidP="006333E2">
            <w:pPr>
              <w:spacing w:after="0"/>
              <w:rPr>
                <w:rFonts w:ascii="Arial" w:hAnsi="Arial" w:cs="Arial"/>
                <w:sz w:val="20"/>
                <w:szCs w:val="20"/>
              </w:rPr>
            </w:pPr>
            <w:r w:rsidRPr="006333E2">
              <w:rPr>
                <w:rFonts w:ascii="Arial" w:hAnsi="Arial" w:cs="Arial"/>
                <w:sz w:val="20"/>
                <w:szCs w:val="20"/>
              </w:rPr>
              <w:t>C, -1, --</w:t>
            </w:r>
          </w:p>
        </w:tc>
        <w:tc>
          <w:tcPr>
            <w:tcW w:w="964" w:type="dxa"/>
            <w:shd w:val="clear" w:color="auto" w:fill="auto"/>
          </w:tcPr>
          <w:p w14:paraId="66027931" w14:textId="77777777" w:rsidR="006333E2" w:rsidRPr="006333E2" w:rsidRDefault="006333E2" w:rsidP="006333E2">
            <w:pPr>
              <w:spacing w:after="0"/>
              <w:rPr>
                <w:rFonts w:ascii="Arial" w:hAnsi="Arial" w:cs="Arial"/>
                <w:sz w:val="20"/>
                <w:szCs w:val="20"/>
              </w:rPr>
            </w:pPr>
            <w:r w:rsidRPr="006333E2">
              <w:rPr>
                <w:rFonts w:ascii="Arial" w:hAnsi="Arial" w:cs="Arial"/>
                <w:sz w:val="20"/>
                <w:szCs w:val="20"/>
              </w:rPr>
              <w:t>E, -1, --</w:t>
            </w:r>
          </w:p>
        </w:tc>
        <w:tc>
          <w:tcPr>
            <w:tcW w:w="964" w:type="dxa"/>
            <w:shd w:val="clear" w:color="auto" w:fill="auto"/>
          </w:tcPr>
          <w:p w14:paraId="07F03A6D" w14:textId="77777777" w:rsidR="006333E2" w:rsidRPr="006333E2" w:rsidRDefault="00CC4A30" w:rsidP="006333E2">
            <w:pPr>
              <w:spacing w:after="0"/>
              <w:rPr>
                <w:rFonts w:ascii="Arial" w:hAnsi="Arial" w:cs="Arial"/>
                <w:sz w:val="20"/>
                <w:szCs w:val="20"/>
              </w:rPr>
            </w:pPr>
            <w:r>
              <w:rPr>
                <w:rFonts w:ascii="Arial" w:hAnsi="Arial" w:cs="Arial"/>
                <w:sz w:val="20"/>
                <w:szCs w:val="20"/>
              </w:rPr>
              <w:t>F, -1, --</w:t>
            </w:r>
          </w:p>
        </w:tc>
        <w:tc>
          <w:tcPr>
            <w:tcW w:w="964" w:type="dxa"/>
            <w:shd w:val="clear" w:color="auto" w:fill="auto"/>
          </w:tcPr>
          <w:p w14:paraId="25FE111C" w14:textId="77777777" w:rsidR="006333E2" w:rsidRPr="006333E2" w:rsidRDefault="00CC4A30" w:rsidP="006333E2">
            <w:pPr>
              <w:spacing w:after="0"/>
              <w:rPr>
                <w:rFonts w:ascii="Arial" w:hAnsi="Arial" w:cs="Arial"/>
                <w:sz w:val="20"/>
                <w:szCs w:val="20"/>
              </w:rPr>
            </w:pPr>
            <w:r>
              <w:rPr>
                <w:rFonts w:ascii="Arial" w:hAnsi="Arial" w:cs="Arial"/>
                <w:sz w:val="20"/>
                <w:szCs w:val="20"/>
              </w:rPr>
              <w:t>G, -1, --</w:t>
            </w:r>
          </w:p>
        </w:tc>
        <w:tc>
          <w:tcPr>
            <w:tcW w:w="964" w:type="dxa"/>
            <w:shd w:val="clear" w:color="auto" w:fill="auto"/>
          </w:tcPr>
          <w:p w14:paraId="1EE32AC7" w14:textId="77777777" w:rsidR="006333E2" w:rsidRPr="006333E2" w:rsidRDefault="006333E2" w:rsidP="006333E2">
            <w:pPr>
              <w:spacing w:after="0"/>
              <w:rPr>
                <w:rFonts w:ascii="Arial" w:hAnsi="Arial" w:cs="Arial"/>
                <w:sz w:val="20"/>
                <w:szCs w:val="20"/>
              </w:rPr>
            </w:pPr>
            <w:r w:rsidRPr="006333E2">
              <w:rPr>
                <w:rFonts w:ascii="Arial" w:hAnsi="Arial" w:cs="Arial"/>
                <w:sz w:val="20"/>
                <w:szCs w:val="20"/>
              </w:rPr>
              <w:t>H, -1, --</w:t>
            </w:r>
          </w:p>
        </w:tc>
        <w:tc>
          <w:tcPr>
            <w:tcW w:w="964" w:type="dxa"/>
            <w:shd w:val="clear" w:color="auto" w:fill="auto"/>
          </w:tcPr>
          <w:p w14:paraId="0BECD256" w14:textId="77777777" w:rsidR="006333E2" w:rsidRPr="006333E2" w:rsidRDefault="00357AA8" w:rsidP="006333E2">
            <w:pPr>
              <w:spacing w:after="0"/>
              <w:rPr>
                <w:rFonts w:ascii="Arial" w:hAnsi="Arial" w:cs="Arial"/>
                <w:sz w:val="20"/>
                <w:szCs w:val="20"/>
              </w:rPr>
            </w:pPr>
            <w:r w:rsidRPr="006333E2">
              <w:rPr>
                <w:rFonts w:ascii="Arial" w:hAnsi="Arial" w:cs="Arial"/>
                <w:sz w:val="20"/>
                <w:szCs w:val="20"/>
              </w:rPr>
              <w:t xml:space="preserve">I, </w:t>
            </w:r>
            <w:r w:rsidR="009E1C0E">
              <w:rPr>
                <w:rFonts w:ascii="Arial" w:hAnsi="Arial" w:cs="Arial"/>
                <w:sz w:val="20"/>
                <w:szCs w:val="20"/>
              </w:rPr>
              <w:t>0</w:t>
            </w:r>
            <w:r>
              <w:rPr>
                <w:rFonts w:ascii="Arial" w:hAnsi="Arial" w:cs="Arial"/>
                <w:sz w:val="20"/>
                <w:szCs w:val="20"/>
              </w:rPr>
              <w:t>, --</w:t>
            </w:r>
          </w:p>
        </w:tc>
        <w:tc>
          <w:tcPr>
            <w:tcW w:w="964" w:type="dxa"/>
            <w:shd w:val="clear" w:color="auto" w:fill="auto"/>
          </w:tcPr>
          <w:p w14:paraId="174DF002" w14:textId="77777777" w:rsidR="006333E2" w:rsidRPr="006333E2" w:rsidRDefault="009E1C0E" w:rsidP="00CC4A30">
            <w:pPr>
              <w:spacing w:after="0"/>
              <w:rPr>
                <w:rFonts w:ascii="Arial" w:hAnsi="Arial" w:cs="Arial"/>
                <w:sz w:val="20"/>
                <w:szCs w:val="20"/>
              </w:rPr>
            </w:pPr>
            <w:r>
              <w:rPr>
                <w:rFonts w:ascii="Arial" w:hAnsi="Arial" w:cs="Arial"/>
                <w:sz w:val="20"/>
                <w:szCs w:val="20"/>
              </w:rPr>
              <w:t>K, -1</w:t>
            </w:r>
            <w:r w:rsidR="00357AA8" w:rsidRPr="0040635F">
              <w:rPr>
                <w:rFonts w:ascii="Arial" w:hAnsi="Arial" w:cs="Arial"/>
                <w:sz w:val="20"/>
                <w:szCs w:val="20"/>
              </w:rPr>
              <w:t>, --</w:t>
            </w:r>
          </w:p>
        </w:tc>
        <w:tc>
          <w:tcPr>
            <w:tcW w:w="964" w:type="dxa"/>
            <w:shd w:val="clear" w:color="auto" w:fill="auto"/>
          </w:tcPr>
          <w:p w14:paraId="23FD2A23" w14:textId="77777777" w:rsidR="006333E2" w:rsidRPr="006333E2" w:rsidRDefault="00357AA8" w:rsidP="006333E2">
            <w:pPr>
              <w:spacing w:after="0"/>
              <w:rPr>
                <w:rFonts w:ascii="Arial" w:hAnsi="Arial" w:cs="Arial"/>
                <w:sz w:val="20"/>
                <w:szCs w:val="20"/>
              </w:rPr>
            </w:pPr>
            <w:r>
              <w:rPr>
                <w:rFonts w:ascii="Arial" w:hAnsi="Arial" w:cs="Arial"/>
                <w:sz w:val="20"/>
                <w:szCs w:val="20"/>
              </w:rPr>
              <w:t>L, -1, --</w:t>
            </w:r>
          </w:p>
        </w:tc>
      </w:tr>
    </w:tbl>
    <w:p w14:paraId="1ABA4890" w14:textId="77777777" w:rsidR="006333E2" w:rsidRDefault="006333E2" w:rsidP="006333E2">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tblGrid>
      <w:tr w:rsidR="006333E2" w:rsidRPr="006333E2" w14:paraId="48097043" w14:textId="77777777" w:rsidTr="006333E2">
        <w:tc>
          <w:tcPr>
            <w:tcW w:w="959" w:type="dxa"/>
            <w:shd w:val="clear" w:color="auto" w:fill="auto"/>
          </w:tcPr>
          <w:p w14:paraId="777E6C30" w14:textId="77777777" w:rsidR="006333E2" w:rsidRPr="006333E2" w:rsidRDefault="009E1C0E" w:rsidP="006333E2">
            <w:pPr>
              <w:spacing w:after="0"/>
              <w:rPr>
                <w:rFonts w:ascii="Arial" w:hAnsi="Arial" w:cs="Arial"/>
                <w:sz w:val="20"/>
                <w:szCs w:val="20"/>
              </w:rPr>
            </w:pPr>
            <w:r>
              <w:rPr>
                <w:rFonts w:ascii="Arial" w:hAnsi="Arial" w:cs="Arial"/>
                <w:sz w:val="20"/>
                <w:szCs w:val="20"/>
              </w:rPr>
              <w:t>I</w:t>
            </w:r>
            <w:r w:rsidR="006333E2">
              <w:rPr>
                <w:rFonts w:ascii="Arial" w:hAnsi="Arial" w:cs="Arial"/>
                <w:sz w:val="20"/>
                <w:szCs w:val="20"/>
              </w:rPr>
              <w:t>, 0, --</w:t>
            </w:r>
          </w:p>
        </w:tc>
      </w:tr>
    </w:tbl>
    <w:p w14:paraId="2D2499E0" w14:textId="77777777" w:rsidR="00CC4A30" w:rsidRDefault="00CC4A30" w:rsidP="006333E2">
      <w:pPr>
        <w:spacing w:after="0"/>
        <w:rPr>
          <w:rFonts w:ascii="Arial" w:hAnsi="Arial" w:cs="Arial"/>
          <w:sz w:val="20"/>
          <w:szCs w:val="20"/>
        </w:rPr>
      </w:pPr>
    </w:p>
    <w:p w14:paraId="702FF08D" w14:textId="77777777" w:rsidR="006333E2" w:rsidRDefault="009E1C0E" w:rsidP="006333E2">
      <w:pPr>
        <w:spacing w:after="0"/>
        <w:rPr>
          <w:rFonts w:ascii="Arial" w:hAnsi="Arial" w:cs="Arial"/>
          <w:sz w:val="20"/>
          <w:szCs w:val="20"/>
        </w:rPr>
      </w:pPr>
      <w:r>
        <w:rPr>
          <w:rFonts w:ascii="Arial" w:hAnsi="Arial" w:cs="Arial"/>
          <w:sz w:val="20"/>
          <w:szCs w:val="20"/>
        </w:rPr>
        <w:t>2. Schritt: I</w:t>
      </w:r>
      <w:r w:rsidR="006333E2">
        <w:rPr>
          <w:rFonts w:ascii="Arial" w:hAnsi="Arial" w:cs="Arial"/>
          <w:sz w:val="20"/>
          <w:szCs w:val="20"/>
        </w:rPr>
        <w:t xml:space="preserve"> aus Schlange entfernen, Nachbarknoten </w:t>
      </w:r>
      <w:r w:rsidR="00CC4A30">
        <w:rPr>
          <w:rFonts w:ascii="Arial" w:hAnsi="Arial" w:cs="Arial"/>
          <w:sz w:val="20"/>
          <w:szCs w:val="20"/>
        </w:rPr>
        <w:t>nach aufsteigender</w:t>
      </w:r>
      <w:r w:rsidR="006333E2">
        <w:rPr>
          <w:rFonts w:ascii="Arial" w:hAnsi="Arial" w:cs="Arial"/>
          <w:sz w:val="20"/>
          <w:szCs w:val="20"/>
        </w:rPr>
        <w:t xml:space="preserve"> Entfernung </w:t>
      </w:r>
      <w:r w:rsidR="00CC4A30">
        <w:rPr>
          <w:rFonts w:ascii="Arial" w:hAnsi="Arial" w:cs="Arial"/>
          <w:sz w:val="20"/>
          <w:szCs w:val="20"/>
        </w:rPr>
        <w:t xml:space="preserve">zum Startknoten </w:t>
      </w:r>
      <w:r w:rsidR="006333E2">
        <w:rPr>
          <w:rFonts w:ascii="Arial" w:hAnsi="Arial" w:cs="Arial"/>
          <w:sz w:val="20"/>
          <w:szCs w:val="20"/>
        </w:rPr>
        <w:t xml:space="preserve">in Schlange </w:t>
      </w:r>
      <w:r w:rsidR="00CC4A30">
        <w:rPr>
          <w:rFonts w:ascii="Arial" w:hAnsi="Arial" w:cs="Arial"/>
          <w:sz w:val="20"/>
          <w:szCs w:val="20"/>
        </w:rPr>
        <w:t>einfügen</w:t>
      </w:r>
    </w:p>
    <w:p w14:paraId="7A2C4AAE" w14:textId="77777777" w:rsidR="006333E2" w:rsidRPr="00683331" w:rsidRDefault="00BC640E" w:rsidP="006333E2">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963"/>
        <w:gridCol w:w="964"/>
        <w:gridCol w:w="964"/>
        <w:gridCol w:w="964"/>
        <w:gridCol w:w="964"/>
        <w:gridCol w:w="964"/>
        <w:gridCol w:w="964"/>
        <w:gridCol w:w="964"/>
        <w:gridCol w:w="964"/>
      </w:tblGrid>
      <w:tr w:rsidR="00357AA8" w:rsidRPr="006333E2" w14:paraId="6E9773D8" w14:textId="77777777" w:rsidTr="00357AA8">
        <w:tc>
          <w:tcPr>
            <w:tcW w:w="963" w:type="dxa"/>
            <w:shd w:val="clear" w:color="auto" w:fill="auto"/>
          </w:tcPr>
          <w:p w14:paraId="1039DFFD" w14:textId="77777777" w:rsidR="00357AA8" w:rsidRPr="006333E2" w:rsidRDefault="00357AA8" w:rsidP="006333E2">
            <w:pPr>
              <w:spacing w:after="0"/>
              <w:rPr>
                <w:rFonts w:ascii="Arial" w:hAnsi="Arial" w:cs="Arial"/>
                <w:sz w:val="20"/>
                <w:szCs w:val="20"/>
              </w:rPr>
            </w:pPr>
            <w:r w:rsidRPr="006333E2">
              <w:rPr>
                <w:rFonts w:ascii="Arial" w:hAnsi="Arial" w:cs="Arial"/>
                <w:sz w:val="20"/>
                <w:szCs w:val="20"/>
              </w:rPr>
              <w:t>A, -1, --</w:t>
            </w:r>
          </w:p>
        </w:tc>
        <w:tc>
          <w:tcPr>
            <w:tcW w:w="963" w:type="dxa"/>
            <w:shd w:val="clear" w:color="auto" w:fill="auto"/>
          </w:tcPr>
          <w:p w14:paraId="17529A3F" w14:textId="77777777" w:rsidR="00357AA8" w:rsidRPr="006333E2" w:rsidRDefault="00357AA8" w:rsidP="006333E2">
            <w:pPr>
              <w:spacing w:after="0"/>
              <w:rPr>
                <w:rFonts w:ascii="Arial" w:hAnsi="Arial" w:cs="Arial"/>
                <w:sz w:val="20"/>
                <w:szCs w:val="20"/>
              </w:rPr>
            </w:pPr>
            <w:r w:rsidRPr="006333E2">
              <w:rPr>
                <w:rFonts w:ascii="Arial" w:hAnsi="Arial" w:cs="Arial"/>
                <w:sz w:val="20"/>
                <w:szCs w:val="20"/>
              </w:rPr>
              <w:t>B, -1, --</w:t>
            </w:r>
          </w:p>
        </w:tc>
        <w:tc>
          <w:tcPr>
            <w:tcW w:w="964" w:type="dxa"/>
            <w:shd w:val="clear" w:color="auto" w:fill="auto"/>
          </w:tcPr>
          <w:p w14:paraId="56F4123E" w14:textId="77777777" w:rsidR="00357AA8" w:rsidRPr="006333E2" w:rsidRDefault="00357AA8" w:rsidP="006333E2">
            <w:pPr>
              <w:spacing w:after="0"/>
              <w:rPr>
                <w:rFonts w:ascii="Arial" w:hAnsi="Arial" w:cs="Arial"/>
                <w:sz w:val="20"/>
                <w:szCs w:val="20"/>
              </w:rPr>
            </w:pPr>
            <w:r w:rsidRPr="006333E2">
              <w:rPr>
                <w:rFonts w:ascii="Arial" w:hAnsi="Arial" w:cs="Arial"/>
                <w:sz w:val="20"/>
                <w:szCs w:val="20"/>
              </w:rPr>
              <w:t>C, -1, --</w:t>
            </w:r>
          </w:p>
        </w:tc>
        <w:tc>
          <w:tcPr>
            <w:tcW w:w="964" w:type="dxa"/>
            <w:shd w:val="clear" w:color="auto" w:fill="auto"/>
          </w:tcPr>
          <w:p w14:paraId="6C6CA691" w14:textId="77777777" w:rsidR="00357AA8" w:rsidRPr="006333E2" w:rsidRDefault="00357AA8" w:rsidP="006333E2">
            <w:pPr>
              <w:spacing w:after="0"/>
              <w:rPr>
                <w:rFonts w:ascii="Arial" w:hAnsi="Arial" w:cs="Arial"/>
                <w:sz w:val="20"/>
                <w:szCs w:val="20"/>
              </w:rPr>
            </w:pPr>
            <w:r w:rsidRPr="006333E2">
              <w:rPr>
                <w:rFonts w:ascii="Arial" w:hAnsi="Arial" w:cs="Arial"/>
                <w:sz w:val="20"/>
                <w:szCs w:val="20"/>
              </w:rPr>
              <w:t>E, -1, --</w:t>
            </w:r>
          </w:p>
        </w:tc>
        <w:tc>
          <w:tcPr>
            <w:tcW w:w="964" w:type="dxa"/>
            <w:shd w:val="clear" w:color="auto" w:fill="auto"/>
          </w:tcPr>
          <w:p w14:paraId="1F3F04E9" w14:textId="1BACEBED" w:rsidR="00357AA8" w:rsidRPr="006333E2" w:rsidRDefault="00B1515F" w:rsidP="006333E2">
            <w:pPr>
              <w:spacing w:after="0"/>
              <w:rPr>
                <w:rFonts w:ascii="Arial" w:hAnsi="Arial" w:cs="Arial"/>
                <w:sz w:val="20"/>
                <w:szCs w:val="20"/>
              </w:rPr>
            </w:pPr>
            <w:r>
              <w:rPr>
                <w:rFonts w:ascii="Arial" w:hAnsi="Arial" w:cs="Arial"/>
                <w:sz w:val="20"/>
                <w:szCs w:val="20"/>
              </w:rPr>
              <w:t>F, -1</w:t>
            </w:r>
            <w:r w:rsidR="00357AA8">
              <w:rPr>
                <w:rFonts w:ascii="Arial" w:hAnsi="Arial" w:cs="Arial"/>
                <w:sz w:val="20"/>
                <w:szCs w:val="20"/>
              </w:rPr>
              <w:t xml:space="preserve">, </w:t>
            </w:r>
            <w:r>
              <w:rPr>
                <w:rFonts w:ascii="Arial" w:hAnsi="Arial" w:cs="Arial"/>
                <w:sz w:val="20"/>
                <w:szCs w:val="20"/>
              </w:rPr>
              <w:t>--</w:t>
            </w:r>
          </w:p>
        </w:tc>
        <w:tc>
          <w:tcPr>
            <w:tcW w:w="964" w:type="dxa"/>
            <w:shd w:val="clear" w:color="auto" w:fill="auto"/>
          </w:tcPr>
          <w:p w14:paraId="4FAC186A" w14:textId="77777777" w:rsidR="00357AA8" w:rsidRPr="006333E2" w:rsidRDefault="00357AA8" w:rsidP="006333E2">
            <w:pPr>
              <w:spacing w:after="0"/>
              <w:rPr>
                <w:rFonts w:ascii="Arial" w:hAnsi="Arial" w:cs="Arial"/>
                <w:sz w:val="20"/>
                <w:szCs w:val="20"/>
              </w:rPr>
            </w:pPr>
            <w:r>
              <w:rPr>
                <w:rFonts w:ascii="Arial" w:hAnsi="Arial" w:cs="Arial"/>
                <w:sz w:val="20"/>
                <w:szCs w:val="20"/>
              </w:rPr>
              <w:t xml:space="preserve">G, </w:t>
            </w:r>
            <w:r w:rsidR="009E1C0E">
              <w:rPr>
                <w:rFonts w:ascii="Arial" w:hAnsi="Arial" w:cs="Arial"/>
                <w:sz w:val="20"/>
                <w:szCs w:val="20"/>
              </w:rPr>
              <w:t>15</w:t>
            </w:r>
            <w:r>
              <w:rPr>
                <w:rFonts w:ascii="Arial" w:hAnsi="Arial" w:cs="Arial"/>
                <w:sz w:val="20"/>
                <w:szCs w:val="20"/>
              </w:rPr>
              <w:t xml:space="preserve">, </w:t>
            </w:r>
            <w:r w:rsidR="009E1C0E">
              <w:rPr>
                <w:rFonts w:ascii="Arial" w:hAnsi="Arial" w:cs="Arial"/>
                <w:sz w:val="20"/>
                <w:szCs w:val="20"/>
              </w:rPr>
              <w:t>I</w:t>
            </w:r>
          </w:p>
        </w:tc>
        <w:tc>
          <w:tcPr>
            <w:tcW w:w="964" w:type="dxa"/>
            <w:shd w:val="clear" w:color="auto" w:fill="auto"/>
          </w:tcPr>
          <w:p w14:paraId="18317613" w14:textId="77777777" w:rsidR="00357AA8" w:rsidRPr="006333E2" w:rsidRDefault="009E1C0E" w:rsidP="006333E2">
            <w:pPr>
              <w:spacing w:after="0"/>
              <w:rPr>
                <w:rFonts w:ascii="Arial" w:hAnsi="Arial" w:cs="Arial"/>
                <w:sz w:val="20"/>
                <w:szCs w:val="20"/>
              </w:rPr>
            </w:pPr>
            <w:r>
              <w:rPr>
                <w:rFonts w:ascii="Arial" w:hAnsi="Arial" w:cs="Arial"/>
                <w:sz w:val="20"/>
                <w:szCs w:val="20"/>
              </w:rPr>
              <w:t>H, 45</w:t>
            </w:r>
            <w:r w:rsidR="00357AA8">
              <w:rPr>
                <w:rFonts w:ascii="Arial" w:hAnsi="Arial" w:cs="Arial"/>
                <w:sz w:val="20"/>
                <w:szCs w:val="20"/>
              </w:rPr>
              <w:t xml:space="preserve">, </w:t>
            </w:r>
            <w:r>
              <w:rPr>
                <w:rFonts w:ascii="Arial" w:hAnsi="Arial" w:cs="Arial"/>
                <w:sz w:val="20"/>
                <w:szCs w:val="20"/>
              </w:rPr>
              <w:t>I</w:t>
            </w:r>
          </w:p>
        </w:tc>
        <w:tc>
          <w:tcPr>
            <w:tcW w:w="964" w:type="dxa"/>
          </w:tcPr>
          <w:p w14:paraId="3C8B6908" w14:textId="77777777" w:rsidR="00357AA8" w:rsidRPr="006333E2" w:rsidRDefault="009E1C0E" w:rsidP="00357AA8">
            <w:pPr>
              <w:spacing w:after="0"/>
              <w:rPr>
                <w:rFonts w:ascii="Arial" w:hAnsi="Arial" w:cs="Arial"/>
                <w:sz w:val="20"/>
                <w:szCs w:val="20"/>
              </w:rPr>
            </w:pPr>
            <w:r>
              <w:rPr>
                <w:rFonts w:ascii="Arial" w:hAnsi="Arial" w:cs="Arial"/>
                <w:sz w:val="20"/>
                <w:szCs w:val="20"/>
                <w:highlight w:val="lightGray"/>
              </w:rPr>
              <w:t>I, 0</w:t>
            </w:r>
            <w:r w:rsidR="00357AA8" w:rsidRPr="009E1C0E">
              <w:rPr>
                <w:rFonts w:ascii="Arial" w:hAnsi="Arial" w:cs="Arial"/>
                <w:sz w:val="20"/>
                <w:szCs w:val="20"/>
                <w:highlight w:val="lightGray"/>
              </w:rPr>
              <w:t xml:space="preserve">, </w:t>
            </w:r>
            <w:r>
              <w:rPr>
                <w:rFonts w:ascii="Arial" w:hAnsi="Arial" w:cs="Arial"/>
                <w:sz w:val="20"/>
                <w:szCs w:val="20"/>
                <w:highlight w:val="lightGray"/>
              </w:rPr>
              <w:t>--</w:t>
            </w:r>
          </w:p>
        </w:tc>
        <w:tc>
          <w:tcPr>
            <w:tcW w:w="964" w:type="dxa"/>
            <w:shd w:val="clear" w:color="auto" w:fill="auto"/>
          </w:tcPr>
          <w:p w14:paraId="4B491F3D" w14:textId="77777777" w:rsidR="00357AA8" w:rsidRPr="006333E2" w:rsidRDefault="00357AA8" w:rsidP="00CC4A30">
            <w:pPr>
              <w:spacing w:after="0"/>
              <w:rPr>
                <w:rFonts w:ascii="Arial" w:hAnsi="Arial" w:cs="Arial"/>
                <w:sz w:val="20"/>
                <w:szCs w:val="20"/>
              </w:rPr>
            </w:pPr>
            <w:r w:rsidRPr="009E1C0E">
              <w:rPr>
                <w:rFonts w:ascii="Arial" w:hAnsi="Arial" w:cs="Arial"/>
                <w:sz w:val="20"/>
                <w:szCs w:val="20"/>
              </w:rPr>
              <w:t xml:space="preserve">K, </w:t>
            </w:r>
            <w:r w:rsidR="009E1C0E">
              <w:rPr>
                <w:rFonts w:ascii="Arial" w:hAnsi="Arial" w:cs="Arial"/>
                <w:sz w:val="20"/>
                <w:szCs w:val="20"/>
              </w:rPr>
              <w:t>10, I</w:t>
            </w:r>
          </w:p>
        </w:tc>
        <w:tc>
          <w:tcPr>
            <w:tcW w:w="964" w:type="dxa"/>
            <w:shd w:val="clear" w:color="auto" w:fill="auto"/>
          </w:tcPr>
          <w:p w14:paraId="4F403E00" w14:textId="77777777" w:rsidR="00357AA8" w:rsidRPr="006333E2" w:rsidRDefault="009E1C0E" w:rsidP="006333E2">
            <w:pPr>
              <w:spacing w:after="0"/>
              <w:rPr>
                <w:rFonts w:ascii="Arial" w:hAnsi="Arial" w:cs="Arial"/>
                <w:sz w:val="20"/>
                <w:szCs w:val="20"/>
              </w:rPr>
            </w:pPr>
            <w:r>
              <w:rPr>
                <w:rFonts w:ascii="Arial" w:hAnsi="Arial" w:cs="Arial"/>
                <w:sz w:val="20"/>
                <w:szCs w:val="20"/>
              </w:rPr>
              <w:t>L, -1</w:t>
            </w:r>
            <w:r w:rsidR="00357AA8">
              <w:rPr>
                <w:rFonts w:ascii="Arial" w:hAnsi="Arial" w:cs="Arial"/>
                <w:sz w:val="20"/>
                <w:szCs w:val="20"/>
              </w:rPr>
              <w:t xml:space="preserve">, </w:t>
            </w:r>
            <w:r>
              <w:rPr>
                <w:rFonts w:ascii="Arial" w:hAnsi="Arial" w:cs="Arial"/>
                <w:sz w:val="20"/>
                <w:szCs w:val="20"/>
              </w:rPr>
              <w:t>--</w:t>
            </w:r>
          </w:p>
        </w:tc>
      </w:tr>
    </w:tbl>
    <w:p w14:paraId="43440A3F" w14:textId="77777777" w:rsidR="006333E2" w:rsidRDefault="006333E2" w:rsidP="006333E2">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992"/>
        <w:gridCol w:w="992"/>
      </w:tblGrid>
      <w:tr w:rsidR="009E1C0E" w:rsidRPr="006333E2" w14:paraId="2AF7AB46" w14:textId="77777777" w:rsidTr="00CC4A30">
        <w:tc>
          <w:tcPr>
            <w:tcW w:w="959" w:type="dxa"/>
            <w:shd w:val="clear" w:color="auto" w:fill="auto"/>
          </w:tcPr>
          <w:p w14:paraId="2449F891" w14:textId="77777777" w:rsidR="009E1C0E" w:rsidRPr="006333E2" w:rsidRDefault="009E1C0E" w:rsidP="006333E2">
            <w:pPr>
              <w:spacing w:after="0"/>
              <w:rPr>
                <w:rFonts w:ascii="Arial" w:hAnsi="Arial" w:cs="Arial"/>
                <w:sz w:val="20"/>
                <w:szCs w:val="20"/>
              </w:rPr>
            </w:pPr>
            <w:r>
              <w:rPr>
                <w:rFonts w:ascii="Arial" w:hAnsi="Arial" w:cs="Arial"/>
                <w:sz w:val="20"/>
                <w:szCs w:val="20"/>
              </w:rPr>
              <w:t>K, 10, I</w:t>
            </w:r>
          </w:p>
        </w:tc>
        <w:tc>
          <w:tcPr>
            <w:tcW w:w="992" w:type="dxa"/>
            <w:shd w:val="clear" w:color="auto" w:fill="auto"/>
          </w:tcPr>
          <w:p w14:paraId="44D198CF" w14:textId="77777777" w:rsidR="009E1C0E" w:rsidRPr="006333E2" w:rsidRDefault="009E1C0E" w:rsidP="006333E2">
            <w:pPr>
              <w:spacing w:after="0"/>
              <w:rPr>
                <w:rFonts w:ascii="Arial" w:hAnsi="Arial" w:cs="Arial"/>
                <w:sz w:val="20"/>
                <w:szCs w:val="20"/>
              </w:rPr>
            </w:pPr>
            <w:r>
              <w:rPr>
                <w:rFonts w:ascii="Arial" w:hAnsi="Arial" w:cs="Arial"/>
                <w:sz w:val="20"/>
                <w:szCs w:val="20"/>
              </w:rPr>
              <w:t>G, 15, I</w:t>
            </w:r>
          </w:p>
        </w:tc>
        <w:tc>
          <w:tcPr>
            <w:tcW w:w="992" w:type="dxa"/>
            <w:shd w:val="clear" w:color="auto" w:fill="auto"/>
          </w:tcPr>
          <w:p w14:paraId="37E017A3" w14:textId="77777777" w:rsidR="009E1C0E" w:rsidRPr="006333E2" w:rsidRDefault="009E1C0E" w:rsidP="006333E2">
            <w:pPr>
              <w:spacing w:after="0"/>
              <w:rPr>
                <w:rFonts w:ascii="Arial" w:hAnsi="Arial" w:cs="Arial"/>
                <w:sz w:val="20"/>
                <w:szCs w:val="20"/>
              </w:rPr>
            </w:pPr>
            <w:r>
              <w:rPr>
                <w:rFonts w:ascii="Arial" w:hAnsi="Arial" w:cs="Arial"/>
                <w:sz w:val="20"/>
                <w:szCs w:val="20"/>
              </w:rPr>
              <w:t>H, 45, I</w:t>
            </w:r>
          </w:p>
        </w:tc>
      </w:tr>
    </w:tbl>
    <w:p w14:paraId="7A7254D9" w14:textId="77777777" w:rsidR="006333E2" w:rsidRPr="00100A18" w:rsidRDefault="006333E2" w:rsidP="006333E2">
      <w:pPr>
        <w:spacing w:after="0"/>
        <w:rPr>
          <w:rFonts w:ascii="Arial" w:hAnsi="Arial" w:cs="Arial"/>
          <w:sz w:val="20"/>
          <w:szCs w:val="20"/>
        </w:rPr>
      </w:pPr>
    </w:p>
    <w:p w14:paraId="0F2E006C" w14:textId="77777777" w:rsidR="00683331" w:rsidRDefault="00FC05CF" w:rsidP="00683331">
      <w:pPr>
        <w:spacing w:after="0"/>
        <w:rPr>
          <w:rFonts w:ascii="Arial" w:hAnsi="Arial" w:cs="Arial"/>
          <w:sz w:val="20"/>
          <w:szCs w:val="20"/>
        </w:rPr>
      </w:pPr>
      <w:r>
        <w:rPr>
          <w:rFonts w:ascii="Arial" w:hAnsi="Arial" w:cs="Arial"/>
          <w:sz w:val="20"/>
          <w:szCs w:val="20"/>
        </w:rPr>
        <w:t>3. Schritt: Ersten Knoten K aus Schlange entfernen.</w:t>
      </w:r>
      <w:r w:rsidR="00683331">
        <w:rPr>
          <w:rFonts w:ascii="Arial" w:hAnsi="Arial" w:cs="Arial"/>
          <w:sz w:val="20"/>
          <w:szCs w:val="20"/>
        </w:rPr>
        <w:t xml:space="preserve"> Entfernung</w:t>
      </w:r>
      <w:r w:rsidR="00CA5C3B">
        <w:rPr>
          <w:rFonts w:ascii="Arial" w:hAnsi="Arial" w:cs="Arial"/>
          <w:sz w:val="20"/>
          <w:szCs w:val="20"/>
        </w:rPr>
        <w:t>en</w:t>
      </w:r>
      <w:r w:rsidR="00683331">
        <w:rPr>
          <w:rFonts w:ascii="Arial" w:hAnsi="Arial" w:cs="Arial"/>
          <w:sz w:val="20"/>
          <w:szCs w:val="20"/>
        </w:rPr>
        <w:t xml:space="preserve"> in Prioritätenschlange ggf. </w:t>
      </w:r>
      <w:r>
        <w:rPr>
          <w:rFonts w:ascii="Arial" w:hAnsi="Arial" w:cs="Arial"/>
          <w:sz w:val="20"/>
          <w:szCs w:val="20"/>
        </w:rPr>
        <w:t xml:space="preserve">nach unten </w:t>
      </w:r>
      <w:r w:rsidR="00683331">
        <w:rPr>
          <w:rFonts w:ascii="Arial" w:hAnsi="Arial" w:cs="Arial"/>
          <w:sz w:val="20"/>
          <w:szCs w:val="20"/>
        </w:rPr>
        <w:t>korrigie</w:t>
      </w:r>
      <w:r w:rsidR="00CA5C3B">
        <w:rPr>
          <w:rFonts w:ascii="Arial" w:hAnsi="Arial" w:cs="Arial"/>
          <w:sz w:val="20"/>
          <w:szCs w:val="20"/>
        </w:rPr>
        <w:t>ren</w:t>
      </w:r>
      <w:r>
        <w:rPr>
          <w:rFonts w:ascii="Arial" w:hAnsi="Arial" w:cs="Arial"/>
          <w:sz w:val="20"/>
          <w:szCs w:val="20"/>
        </w:rPr>
        <w:t>,</w:t>
      </w:r>
      <w:r w:rsidR="00CA5C3B">
        <w:rPr>
          <w:rFonts w:ascii="Arial" w:hAnsi="Arial" w:cs="Arial"/>
          <w:sz w:val="20"/>
          <w:szCs w:val="20"/>
        </w:rPr>
        <w:t xml:space="preserve"> wenn erstes Element Nachbarknoten </w:t>
      </w:r>
      <w:r>
        <w:rPr>
          <w:rFonts w:ascii="Arial" w:hAnsi="Arial" w:cs="Arial"/>
          <w:sz w:val="20"/>
          <w:szCs w:val="20"/>
        </w:rPr>
        <w:t>ist. A</w:t>
      </w:r>
      <w:r w:rsidR="00683331">
        <w:rPr>
          <w:rFonts w:ascii="Arial" w:hAnsi="Arial" w:cs="Arial"/>
          <w:sz w:val="20"/>
          <w:szCs w:val="20"/>
        </w:rPr>
        <w:t>ndere Nachbarknoten mit berechneter Entfernung zum Startknoten in Schlange aufsteigend einfügen</w:t>
      </w:r>
      <w:r>
        <w:rPr>
          <w:rFonts w:ascii="Arial" w:hAnsi="Arial" w:cs="Arial"/>
          <w:sz w:val="20"/>
          <w:szCs w:val="20"/>
        </w:rPr>
        <w:t>.</w:t>
      </w:r>
    </w:p>
    <w:p w14:paraId="72D2DED0" w14:textId="77777777" w:rsidR="00683331" w:rsidRPr="00683331" w:rsidRDefault="00BC640E" w:rsidP="00683331">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963"/>
        <w:gridCol w:w="964"/>
        <w:gridCol w:w="964"/>
        <w:gridCol w:w="964"/>
        <w:gridCol w:w="964"/>
        <w:gridCol w:w="964"/>
        <w:gridCol w:w="964"/>
        <w:gridCol w:w="964"/>
        <w:gridCol w:w="964"/>
      </w:tblGrid>
      <w:tr w:rsidR="00683331" w:rsidRPr="006333E2" w14:paraId="4F644E2C" w14:textId="77777777" w:rsidTr="00683331">
        <w:tc>
          <w:tcPr>
            <w:tcW w:w="963" w:type="dxa"/>
            <w:shd w:val="clear" w:color="auto" w:fill="auto"/>
          </w:tcPr>
          <w:p w14:paraId="1EBAB884" w14:textId="77777777" w:rsidR="00683331" w:rsidRPr="006333E2" w:rsidRDefault="00683331" w:rsidP="00683331">
            <w:pPr>
              <w:spacing w:after="0"/>
              <w:rPr>
                <w:rFonts w:ascii="Arial" w:hAnsi="Arial" w:cs="Arial"/>
                <w:sz w:val="20"/>
                <w:szCs w:val="20"/>
              </w:rPr>
            </w:pPr>
            <w:r w:rsidRPr="006333E2">
              <w:rPr>
                <w:rFonts w:ascii="Arial" w:hAnsi="Arial" w:cs="Arial"/>
                <w:sz w:val="20"/>
                <w:szCs w:val="20"/>
              </w:rPr>
              <w:t>A, -1, --</w:t>
            </w:r>
          </w:p>
        </w:tc>
        <w:tc>
          <w:tcPr>
            <w:tcW w:w="963" w:type="dxa"/>
            <w:shd w:val="clear" w:color="auto" w:fill="auto"/>
          </w:tcPr>
          <w:p w14:paraId="7C45699B" w14:textId="77777777" w:rsidR="00683331" w:rsidRPr="006333E2" w:rsidRDefault="00683331" w:rsidP="00683331">
            <w:pPr>
              <w:spacing w:after="0"/>
              <w:rPr>
                <w:rFonts w:ascii="Arial" w:hAnsi="Arial" w:cs="Arial"/>
                <w:sz w:val="20"/>
                <w:szCs w:val="20"/>
              </w:rPr>
            </w:pPr>
            <w:r w:rsidRPr="006333E2">
              <w:rPr>
                <w:rFonts w:ascii="Arial" w:hAnsi="Arial" w:cs="Arial"/>
                <w:sz w:val="20"/>
                <w:szCs w:val="20"/>
              </w:rPr>
              <w:t>B, -1, --</w:t>
            </w:r>
          </w:p>
        </w:tc>
        <w:tc>
          <w:tcPr>
            <w:tcW w:w="964" w:type="dxa"/>
            <w:shd w:val="clear" w:color="auto" w:fill="auto"/>
          </w:tcPr>
          <w:p w14:paraId="0DF14E5B" w14:textId="77777777" w:rsidR="00683331" w:rsidRPr="006333E2" w:rsidRDefault="00683331" w:rsidP="00683331">
            <w:pPr>
              <w:spacing w:after="0"/>
              <w:rPr>
                <w:rFonts w:ascii="Arial" w:hAnsi="Arial" w:cs="Arial"/>
                <w:sz w:val="20"/>
                <w:szCs w:val="20"/>
              </w:rPr>
            </w:pPr>
            <w:r w:rsidRPr="006333E2">
              <w:rPr>
                <w:rFonts w:ascii="Arial" w:hAnsi="Arial" w:cs="Arial"/>
                <w:sz w:val="20"/>
                <w:szCs w:val="20"/>
              </w:rPr>
              <w:t>C, -1, --</w:t>
            </w:r>
          </w:p>
        </w:tc>
        <w:tc>
          <w:tcPr>
            <w:tcW w:w="964" w:type="dxa"/>
            <w:shd w:val="clear" w:color="auto" w:fill="auto"/>
          </w:tcPr>
          <w:p w14:paraId="7D57B406" w14:textId="77777777" w:rsidR="00683331" w:rsidRPr="006333E2" w:rsidRDefault="009E1C0E" w:rsidP="00683331">
            <w:pPr>
              <w:spacing w:after="0"/>
              <w:rPr>
                <w:rFonts w:ascii="Arial" w:hAnsi="Arial" w:cs="Arial"/>
                <w:sz w:val="20"/>
                <w:szCs w:val="20"/>
              </w:rPr>
            </w:pPr>
            <w:r>
              <w:rPr>
                <w:rFonts w:ascii="Arial" w:hAnsi="Arial" w:cs="Arial"/>
                <w:sz w:val="20"/>
                <w:szCs w:val="20"/>
              </w:rPr>
              <w:t>E, 80, K</w:t>
            </w:r>
          </w:p>
        </w:tc>
        <w:tc>
          <w:tcPr>
            <w:tcW w:w="964" w:type="dxa"/>
            <w:shd w:val="clear" w:color="auto" w:fill="auto"/>
          </w:tcPr>
          <w:p w14:paraId="28A24883" w14:textId="77777777" w:rsidR="00683331" w:rsidRPr="006333E2" w:rsidRDefault="009E1C0E" w:rsidP="00683331">
            <w:pPr>
              <w:spacing w:after="0"/>
              <w:rPr>
                <w:rFonts w:ascii="Arial" w:hAnsi="Arial" w:cs="Arial"/>
                <w:sz w:val="20"/>
                <w:szCs w:val="20"/>
              </w:rPr>
            </w:pPr>
            <w:r>
              <w:rPr>
                <w:rFonts w:ascii="Arial" w:hAnsi="Arial" w:cs="Arial"/>
                <w:sz w:val="20"/>
                <w:szCs w:val="20"/>
              </w:rPr>
              <w:t>F, 56</w:t>
            </w:r>
            <w:r w:rsidR="00683331">
              <w:rPr>
                <w:rFonts w:ascii="Arial" w:hAnsi="Arial" w:cs="Arial"/>
                <w:sz w:val="20"/>
                <w:szCs w:val="20"/>
              </w:rPr>
              <w:t>, K</w:t>
            </w:r>
          </w:p>
        </w:tc>
        <w:tc>
          <w:tcPr>
            <w:tcW w:w="964" w:type="dxa"/>
            <w:shd w:val="clear" w:color="auto" w:fill="auto"/>
          </w:tcPr>
          <w:p w14:paraId="74C486A7" w14:textId="77777777" w:rsidR="00683331" w:rsidRPr="006333E2" w:rsidRDefault="009E1C0E" w:rsidP="00683331">
            <w:pPr>
              <w:spacing w:after="0"/>
              <w:rPr>
                <w:rFonts w:ascii="Arial" w:hAnsi="Arial" w:cs="Arial"/>
                <w:sz w:val="20"/>
                <w:szCs w:val="20"/>
              </w:rPr>
            </w:pPr>
            <w:r>
              <w:rPr>
                <w:rFonts w:ascii="Arial" w:hAnsi="Arial" w:cs="Arial"/>
                <w:sz w:val="20"/>
                <w:szCs w:val="20"/>
              </w:rPr>
              <w:t>G, 1</w:t>
            </w:r>
            <w:r w:rsidR="002001FC">
              <w:rPr>
                <w:rFonts w:ascii="Arial" w:hAnsi="Arial" w:cs="Arial"/>
                <w:sz w:val="20"/>
                <w:szCs w:val="20"/>
              </w:rPr>
              <w:t>5</w:t>
            </w:r>
            <w:r w:rsidR="00683331">
              <w:rPr>
                <w:rFonts w:ascii="Arial" w:hAnsi="Arial" w:cs="Arial"/>
                <w:sz w:val="20"/>
                <w:szCs w:val="20"/>
              </w:rPr>
              <w:t xml:space="preserve">, </w:t>
            </w:r>
            <w:r w:rsidR="002001FC">
              <w:rPr>
                <w:rFonts w:ascii="Arial" w:hAnsi="Arial" w:cs="Arial"/>
                <w:sz w:val="20"/>
                <w:szCs w:val="20"/>
              </w:rPr>
              <w:t>I</w:t>
            </w:r>
          </w:p>
        </w:tc>
        <w:tc>
          <w:tcPr>
            <w:tcW w:w="964" w:type="dxa"/>
            <w:shd w:val="clear" w:color="auto" w:fill="auto"/>
          </w:tcPr>
          <w:p w14:paraId="326EB64C" w14:textId="77777777" w:rsidR="00683331" w:rsidRPr="006333E2" w:rsidRDefault="009E1C0E" w:rsidP="00683331">
            <w:pPr>
              <w:spacing w:after="0"/>
              <w:rPr>
                <w:rFonts w:ascii="Arial" w:hAnsi="Arial" w:cs="Arial"/>
                <w:sz w:val="20"/>
                <w:szCs w:val="20"/>
              </w:rPr>
            </w:pPr>
            <w:r>
              <w:rPr>
                <w:rFonts w:ascii="Arial" w:hAnsi="Arial" w:cs="Arial"/>
                <w:sz w:val="20"/>
                <w:szCs w:val="20"/>
              </w:rPr>
              <w:t>H, 4</w:t>
            </w:r>
            <w:r w:rsidR="002001FC">
              <w:rPr>
                <w:rFonts w:ascii="Arial" w:hAnsi="Arial" w:cs="Arial"/>
                <w:sz w:val="20"/>
                <w:szCs w:val="20"/>
              </w:rPr>
              <w:t>5</w:t>
            </w:r>
            <w:r w:rsidR="00683331">
              <w:rPr>
                <w:rFonts w:ascii="Arial" w:hAnsi="Arial" w:cs="Arial"/>
                <w:sz w:val="20"/>
                <w:szCs w:val="20"/>
              </w:rPr>
              <w:t xml:space="preserve">, </w:t>
            </w:r>
            <w:r w:rsidR="002001FC">
              <w:rPr>
                <w:rFonts w:ascii="Arial" w:hAnsi="Arial" w:cs="Arial"/>
                <w:sz w:val="20"/>
                <w:szCs w:val="20"/>
              </w:rPr>
              <w:t>I</w:t>
            </w:r>
          </w:p>
        </w:tc>
        <w:tc>
          <w:tcPr>
            <w:tcW w:w="964" w:type="dxa"/>
            <w:shd w:val="clear" w:color="auto" w:fill="auto"/>
          </w:tcPr>
          <w:p w14:paraId="5C543E60" w14:textId="77777777" w:rsidR="00683331" w:rsidRPr="0040635F" w:rsidRDefault="000866BE" w:rsidP="00683331">
            <w:pPr>
              <w:spacing w:after="0"/>
              <w:rPr>
                <w:rFonts w:ascii="Arial" w:hAnsi="Arial" w:cs="Arial"/>
                <w:sz w:val="20"/>
                <w:szCs w:val="20"/>
              </w:rPr>
            </w:pPr>
            <w:r>
              <w:rPr>
                <w:rFonts w:ascii="Arial" w:hAnsi="Arial" w:cs="Arial"/>
                <w:sz w:val="20"/>
                <w:szCs w:val="20"/>
                <w:highlight w:val="lightGray"/>
              </w:rPr>
              <w:t xml:space="preserve">I, </w:t>
            </w:r>
            <w:r w:rsidR="00357AA8" w:rsidRPr="0040635F">
              <w:rPr>
                <w:rFonts w:ascii="Arial" w:hAnsi="Arial" w:cs="Arial"/>
                <w:sz w:val="20"/>
                <w:szCs w:val="20"/>
                <w:highlight w:val="lightGray"/>
              </w:rPr>
              <w:t xml:space="preserve">0, </w:t>
            </w:r>
            <w:r>
              <w:rPr>
                <w:rFonts w:ascii="Arial" w:hAnsi="Arial" w:cs="Arial"/>
                <w:sz w:val="20"/>
                <w:szCs w:val="20"/>
                <w:highlight w:val="lightGray"/>
              </w:rPr>
              <w:t>--</w:t>
            </w:r>
          </w:p>
        </w:tc>
        <w:tc>
          <w:tcPr>
            <w:tcW w:w="964" w:type="dxa"/>
            <w:shd w:val="clear" w:color="auto" w:fill="auto"/>
          </w:tcPr>
          <w:p w14:paraId="26E9CEA1" w14:textId="77777777" w:rsidR="00683331" w:rsidRPr="000866BE" w:rsidRDefault="00357AA8" w:rsidP="00683331">
            <w:pPr>
              <w:spacing w:after="0"/>
              <w:rPr>
                <w:rFonts w:ascii="Arial" w:hAnsi="Arial" w:cs="Arial"/>
                <w:sz w:val="20"/>
                <w:szCs w:val="20"/>
                <w:highlight w:val="lightGray"/>
              </w:rPr>
            </w:pPr>
            <w:r w:rsidRPr="000866BE">
              <w:rPr>
                <w:rFonts w:ascii="Arial" w:hAnsi="Arial" w:cs="Arial"/>
                <w:sz w:val="20"/>
                <w:szCs w:val="20"/>
                <w:highlight w:val="lightGray"/>
              </w:rPr>
              <w:t xml:space="preserve">K, </w:t>
            </w:r>
            <w:r w:rsidR="009E1C0E" w:rsidRPr="000866BE">
              <w:rPr>
                <w:rFonts w:ascii="Arial" w:hAnsi="Arial" w:cs="Arial"/>
                <w:sz w:val="20"/>
                <w:szCs w:val="20"/>
                <w:highlight w:val="lightGray"/>
              </w:rPr>
              <w:t>10, I</w:t>
            </w:r>
          </w:p>
        </w:tc>
        <w:tc>
          <w:tcPr>
            <w:tcW w:w="964" w:type="dxa"/>
            <w:shd w:val="clear" w:color="auto" w:fill="auto"/>
          </w:tcPr>
          <w:p w14:paraId="72A8C396" w14:textId="77777777" w:rsidR="00683331" w:rsidRPr="006333E2" w:rsidRDefault="009E1C0E" w:rsidP="00683331">
            <w:pPr>
              <w:spacing w:after="0"/>
              <w:rPr>
                <w:rFonts w:ascii="Arial" w:hAnsi="Arial" w:cs="Arial"/>
                <w:sz w:val="20"/>
                <w:szCs w:val="20"/>
              </w:rPr>
            </w:pPr>
            <w:r>
              <w:rPr>
                <w:rFonts w:ascii="Arial" w:hAnsi="Arial" w:cs="Arial"/>
                <w:sz w:val="20"/>
                <w:szCs w:val="20"/>
              </w:rPr>
              <w:t>L, -1</w:t>
            </w:r>
            <w:r w:rsidR="00357AA8">
              <w:rPr>
                <w:rFonts w:ascii="Arial" w:hAnsi="Arial" w:cs="Arial"/>
                <w:sz w:val="20"/>
                <w:szCs w:val="20"/>
              </w:rPr>
              <w:t xml:space="preserve">, </w:t>
            </w:r>
            <w:r>
              <w:rPr>
                <w:rFonts w:ascii="Arial" w:hAnsi="Arial" w:cs="Arial"/>
                <w:sz w:val="20"/>
                <w:szCs w:val="20"/>
              </w:rPr>
              <w:t>--</w:t>
            </w:r>
          </w:p>
        </w:tc>
      </w:tr>
    </w:tbl>
    <w:p w14:paraId="5617D16A" w14:textId="77777777" w:rsidR="00683331" w:rsidRDefault="00683331" w:rsidP="00683331">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992"/>
        <w:gridCol w:w="992"/>
        <w:gridCol w:w="993"/>
      </w:tblGrid>
      <w:tr w:rsidR="00683331" w:rsidRPr="006333E2" w14:paraId="0DF0C543" w14:textId="77777777" w:rsidTr="00683331">
        <w:tc>
          <w:tcPr>
            <w:tcW w:w="959" w:type="dxa"/>
            <w:shd w:val="clear" w:color="auto" w:fill="auto"/>
          </w:tcPr>
          <w:p w14:paraId="6AC9AAC5" w14:textId="77777777" w:rsidR="00683331" w:rsidRPr="006333E2" w:rsidRDefault="000866BE" w:rsidP="00683331">
            <w:pPr>
              <w:spacing w:after="0"/>
              <w:rPr>
                <w:rFonts w:ascii="Arial" w:hAnsi="Arial" w:cs="Arial"/>
                <w:sz w:val="20"/>
                <w:szCs w:val="20"/>
              </w:rPr>
            </w:pPr>
            <w:r>
              <w:rPr>
                <w:rFonts w:ascii="Arial" w:hAnsi="Arial" w:cs="Arial"/>
                <w:sz w:val="20"/>
                <w:szCs w:val="20"/>
              </w:rPr>
              <w:t>G, 15, I</w:t>
            </w:r>
          </w:p>
        </w:tc>
        <w:tc>
          <w:tcPr>
            <w:tcW w:w="992" w:type="dxa"/>
            <w:shd w:val="clear" w:color="auto" w:fill="auto"/>
          </w:tcPr>
          <w:p w14:paraId="55A92A8C" w14:textId="77777777" w:rsidR="00683331" w:rsidRPr="006333E2" w:rsidRDefault="000866BE" w:rsidP="00683331">
            <w:pPr>
              <w:spacing w:after="0"/>
              <w:rPr>
                <w:rFonts w:ascii="Arial" w:hAnsi="Arial" w:cs="Arial"/>
                <w:sz w:val="20"/>
                <w:szCs w:val="20"/>
              </w:rPr>
            </w:pPr>
            <w:r>
              <w:rPr>
                <w:rFonts w:ascii="Arial" w:hAnsi="Arial" w:cs="Arial"/>
                <w:sz w:val="20"/>
                <w:szCs w:val="20"/>
              </w:rPr>
              <w:t>H,45,I</w:t>
            </w:r>
          </w:p>
        </w:tc>
        <w:tc>
          <w:tcPr>
            <w:tcW w:w="992" w:type="dxa"/>
            <w:shd w:val="clear" w:color="auto" w:fill="auto"/>
          </w:tcPr>
          <w:p w14:paraId="55D214C0" w14:textId="77777777" w:rsidR="00683331" w:rsidRPr="006333E2" w:rsidRDefault="000866BE" w:rsidP="00683331">
            <w:pPr>
              <w:spacing w:after="0"/>
              <w:rPr>
                <w:rFonts w:ascii="Arial" w:hAnsi="Arial" w:cs="Arial"/>
                <w:sz w:val="20"/>
                <w:szCs w:val="20"/>
              </w:rPr>
            </w:pPr>
            <w:r>
              <w:rPr>
                <w:rFonts w:ascii="Arial" w:hAnsi="Arial" w:cs="Arial"/>
                <w:sz w:val="20"/>
                <w:szCs w:val="20"/>
              </w:rPr>
              <w:t>F, 56</w:t>
            </w:r>
            <w:r w:rsidR="00683331">
              <w:rPr>
                <w:rFonts w:ascii="Arial" w:hAnsi="Arial" w:cs="Arial"/>
                <w:sz w:val="20"/>
                <w:szCs w:val="20"/>
              </w:rPr>
              <w:t>, K</w:t>
            </w:r>
          </w:p>
        </w:tc>
        <w:tc>
          <w:tcPr>
            <w:tcW w:w="993" w:type="dxa"/>
            <w:shd w:val="clear" w:color="auto" w:fill="auto"/>
          </w:tcPr>
          <w:p w14:paraId="7772E60F" w14:textId="77777777" w:rsidR="00683331" w:rsidRPr="006333E2" w:rsidRDefault="000866BE" w:rsidP="00683331">
            <w:pPr>
              <w:spacing w:after="0"/>
              <w:rPr>
                <w:rFonts w:ascii="Arial" w:hAnsi="Arial" w:cs="Arial"/>
                <w:sz w:val="20"/>
                <w:szCs w:val="20"/>
              </w:rPr>
            </w:pPr>
            <w:r>
              <w:rPr>
                <w:rFonts w:ascii="Arial" w:hAnsi="Arial" w:cs="Arial"/>
                <w:sz w:val="20"/>
                <w:szCs w:val="20"/>
              </w:rPr>
              <w:t>E, 80</w:t>
            </w:r>
            <w:r w:rsidR="00683331">
              <w:rPr>
                <w:rFonts w:ascii="Arial" w:hAnsi="Arial" w:cs="Arial"/>
                <w:sz w:val="20"/>
                <w:szCs w:val="20"/>
              </w:rPr>
              <w:t xml:space="preserve">, </w:t>
            </w:r>
            <w:r>
              <w:rPr>
                <w:rFonts w:ascii="Arial" w:hAnsi="Arial" w:cs="Arial"/>
                <w:sz w:val="20"/>
                <w:szCs w:val="20"/>
              </w:rPr>
              <w:t>K</w:t>
            </w:r>
          </w:p>
        </w:tc>
      </w:tr>
    </w:tbl>
    <w:p w14:paraId="68CC5FE6" w14:textId="77777777" w:rsidR="00683331" w:rsidRPr="00100A18" w:rsidRDefault="00CA5C3B" w:rsidP="00683331">
      <w:pPr>
        <w:spacing w:after="0"/>
        <w:rPr>
          <w:rFonts w:ascii="Arial" w:hAnsi="Arial" w:cs="Arial"/>
          <w:sz w:val="20"/>
          <w:szCs w:val="20"/>
        </w:rPr>
      </w:pPr>
      <w:r>
        <w:rPr>
          <w:rFonts w:ascii="Arial" w:hAnsi="Arial" w:cs="Arial"/>
          <w:sz w:val="20"/>
          <w:szCs w:val="20"/>
        </w:rPr>
        <w:t xml:space="preserve"> </w:t>
      </w:r>
    </w:p>
    <w:p w14:paraId="0387DC1E" w14:textId="77777777" w:rsidR="00FC05CF" w:rsidRDefault="00683331" w:rsidP="00FC05CF">
      <w:pPr>
        <w:spacing w:after="0"/>
        <w:rPr>
          <w:rFonts w:ascii="Arial" w:hAnsi="Arial" w:cs="Arial"/>
          <w:sz w:val="20"/>
          <w:szCs w:val="20"/>
        </w:rPr>
      </w:pPr>
      <w:r>
        <w:rPr>
          <w:rFonts w:ascii="Arial" w:hAnsi="Arial" w:cs="Arial"/>
          <w:sz w:val="20"/>
          <w:szCs w:val="20"/>
        </w:rPr>
        <w:t xml:space="preserve">4. Schritt: </w:t>
      </w:r>
      <w:r w:rsidR="00FC05CF">
        <w:rPr>
          <w:rFonts w:ascii="Arial" w:hAnsi="Arial" w:cs="Arial"/>
          <w:sz w:val="20"/>
          <w:szCs w:val="20"/>
        </w:rPr>
        <w:t>Ersten Knoten G aus Schlange entfernen. Entfernungen in Prioritätenschlange ggf. nach unten korrigieren, wenn erstes Element Nachbarknoten ist. Andere Nachbarknoten mit berechneter Entfernung zum Startknoten in Schlange aufsteigend einfügen.</w:t>
      </w:r>
    </w:p>
    <w:p w14:paraId="0E140B0C" w14:textId="77777777" w:rsidR="00683331" w:rsidRPr="00683331" w:rsidRDefault="0040635F" w:rsidP="00683331">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8"/>
        <w:gridCol w:w="948"/>
        <w:gridCol w:w="946"/>
        <w:gridCol w:w="993"/>
        <w:gridCol w:w="993"/>
        <w:gridCol w:w="991"/>
        <w:gridCol w:w="993"/>
        <w:gridCol w:w="851"/>
        <w:gridCol w:w="991"/>
        <w:gridCol w:w="960"/>
      </w:tblGrid>
      <w:tr w:rsidR="001119E9" w:rsidRPr="006333E2" w14:paraId="0C31E360" w14:textId="77777777" w:rsidTr="001119E9">
        <w:tc>
          <w:tcPr>
            <w:tcW w:w="540" w:type="pct"/>
            <w:shd w:val="clear" w:color="auto" w:fill="auto"/>
          </w:tcPr>
          <w:p w14:paraId="31F87BEA" w14:textId="77777777" w:rsidR="00683331" w:rsidRPr="006333E2" w:rsidRDefault="001119E9" w:rsidP="00683331">
            <w:pPr>
              <w:spacing w:after="0"/>
              <w:rPr>
                <w:rFonts w:ascii="Arial" w:hAnsi="Arial" w:cs="Arial"/>
                <w:sz w:val="20"/>
                <w:szCs w:val="20"/>
              </w:rPr>
            </w:pPr>
            <w:r>
              <w:rPr>
                <w:rFonts w:ascii="Arial" w:hAnsi="Arial" w:cs="Arial"/>
                <w:sz w:val="20"/>
                <w:szCs w:val="20"/>
              </w:rPr>
              <w:t>A, 140</w:t>
            </w:r>
            <w:r w:rsidR="00683331" w:rsidRPr="006333E2">
              <w:rPr>
                <w:rFonts w:ascii="Arial" w:hAnsi="Arial" w:cs="Arial"/>
                <w:sz w:val="20"/>
                <w:szCs w:val="20"/>
              </w:rPr>
              <w:t>,</w:t>
            </w:r>
            <w:r>
              <w:rPr>
                <w:rFonts w:ascii="Arial" w:hAnsi="Arial" w:cs="Arial"/>
                <w:sz w:val="20"/>
                <w:szCs w:val="20"/>
              </w:rPr>
              <w:t>G</w:t>
            </w:r>
          </w:p>
        </w:tc>
        <w:tc>
          <w:tcPr>
            <w:tcW w:w="488" w:type="pct"/>
            <w:shd w:val="clear" w:color="auto" w:fill="auto"/>
          </w:tcPr>
          <w:p w14:paraId="24B68E76" w14:textId="77777777" w:rsidR="00683331" w:rsidRPr="006333E2" w:rsidRDefault="00683331" w:rsidP="00683331">
            <w:pPr>
              <w:spacing w:after="0"/>
              <w:rPr>
                <w:rFonts w:ascii="Arial" w:hAnsi="Arial" w:cs="Arial"/>
                <w:sz w:val="20"/>
                <w:szCs w:val="20"/>
              </w:rPr>
            </w:pPr>
            <w:r w:rsidRPr="006333E2">
              <w:rPr>
                <w:rFonts w:ascii="Arial" w:hAnsi="Arial" w:cs="Arial"/>
                <w:sz w:val="20"/>
                <w:szCs w:val="20"/>
              </w:rPr>
              <w:t>B, -1, --</w:t>
            </w:r>
          </w:p>
        </w:tc>
        <w:tc>
          <w:tcPr>
            <w:tcW w:w="487" w:type="pct"/>
            <w:shd w:val="clear" w:color="auto" w:fill="auto"/>
          </w:tcPr>
          <w:p w14:paraId="0A83FF2A" w14:textId="77777777" w:rsidR="00683331" w:rsidRPr="006333E2" w:rsidRDefault="00683331" w:rsidP="00683331">
            <w:pPr>
              <w:spacing w:after="0"/>
              <w:rPr>
                <w:rFonts w:ascii="Arial" w:hAnsi="Arial" w:cs="Arial"/>
                <w:sz w:val="20"/>
                <w:szCs w:val="20"/>
              </w:rPr>
            </w:pPr>
            <w:r w:rsidRPr="006333E2">
              <w:rPr>
                <w:rFonts w:ascii="Arial" w:hAnsi="Arial" w:cs="Arial"/>
                <w:sz w:val="20"/>
                <w:szCs w:val="20"/>
              </w:rPr>
              <w:t>C, -1, --</w:t>
            </w:r>
          </w:p>
        </w:tc>
        <w:tc>
          <w:tcPr>
            <w:tcW w:w="511" w:type="pct"/>
            <w:shd w:val="clear" w:color="auto" w:fill="auto"/>
          </w:tcPr>
          <w:p w14:paraId="04E0ADE0" w14:textId="77777777" w:rsidR="00683331" w:rsidRPr="006333E2" w:rsidRDefault="000866BE" w:rsidP="00683331">
            <w:pPr>
              <w:spacing w:after="0"/>
              <w:rPr>
                <w:rFonts w:ascii="Arial" w:hAnsi="Arial" w:cs="Arial"/>
                <w:sz w:val="20"/>
                <w:szCs w:val="20"/>
              </w:rPr>
            </w:pPr>
            <w:r>
              <w:rPr>
                <w:rFonts w:ascii="Arial" w:hAnsi="Arial" w:cs="Arial"/>
                <w:sz w:val="20"/>
                <w:szCs w:val="20"/>
              </w:rPr>
              <w:t>E, 80</w:t>
            </w:r>
            <w:r w:rsidR="002001FC">
              <w:rPr>
                <w:rFonts w:ascii="Arial" w:hAnsi="Arial" w:cs="Arial"/>
                <w:sz w:val="20"/>
                <w:szCs w:val="20"/>
              </w:rPr>
              <w:t xml:space="preserve">, </w:t>
            </w:r>
            <w:r>
              <w:rPr>
                <w:rFonts w:ascii="Arial" w:hAnsi="Arial" w:cs="Arial"/>
                <w:sz w:val="20"/>
                <w:szCs w:val="20"/>
              </w:rPr>
              <w:t>K</w:t>
            </w:r>
          </w:p>
        </w:tc>
        <w:tc>
          <w:tcPr>
            <w:tcW w:w="511" w:type="pct"/>
            <w:shd w:val="clear" w:color="auto" w:fill="auto"/>
          </w:tcPr>
          <w:p w14:paraId="3A7B2605" w14:textId="77777777" w:rsidR="00683331" w:rsidRPr="006333E2" w:rsidRDefault="000866BE" w:rsidP="00683331">
            <w:pPr>
              <w:spacing w:after="0"/>
              <w:rPr>
                <w:rFonts w:ascii="Arial" w:hAnsi="Arial" w:cs="Arial"/>
                <w:sz w:val="20"/>
                <w:szCs w:val="20"/>
              </w:rPr>
            </w:pPr>
            <w:r>
              <w:rPr>
                <w:rFonts w:ascii="Arial" w:hAnsi="Arial" w:cs="Arial"/>
                <w:sz w:val="20"/>
                <w:szCs w:val="20"/>
              </w:rPr>
              <w:t>F, 56</w:t>
            </w:r>
            <w:r w:rsidR="00683331">
              <w:rPr>
                <w:rFonts w:ascii="Arial" w:hAnsi="Arial" w:cs="Arial"/>
                <w:sz w:val="20"/>
                <w:szCs w:val="20"/>
              </w:rPr>
              <w:t>, K</w:t>
            </w:r>
          </w:p>
        </w:tc>
        <w:tc>
          <w:tcPr>
            <w:tcW w:w="510" w:type="pct"/>
            <w:shd w:val="clear" w:color="auto" w:fill="auto"/>
          </w:tcPr>
          <w:p w14:paraId="216E57C6" w14:textId="77777777" w:rsidR="00683331" w:rsidRPr="006333E2" w:rsidRDefault="000866BE" w:rsidP="00683331">
            <w:pPr>
              <w:spacing w:after="0"/>
              <w:rPr>
                <w:rFonts w:ascii="Arial" w:hAnsi="Arial" w:cs="Arial"/>
                <w:sz w:val="20"/>
                <w:szCs w:val="20"/>
              </w:rPr>
            </w:pPr>
            <w:r w:rsidRPr="000866BE">
              <w:rPr>
                <w:rFonts w:ascii="Arial" w:hAnsi="Arial" w:cs="Arial"/>
                <w:sz w:val="20"/>
                <w:szCs w:val="20"/>
                <w:highlight w:val="lightGray"/>
              </w:rPr>
              <w:t>G, 1</w:t>
            </w:r>
            <w:r w:rsidR="002001FC" w:rsidRPr="000866BE">
              <w:rPr>
                <w:rFonts w:ascii="Arial" w:hAnsi="Arial" w:cs="Arial"/>
                <w:sz w:val="20"/>
                <w:szCs w:val="20"/>
                <w:highlight w:val="lightGray"/>
              </w:rPr>
              <w:t>5</w:t>
            </w:r>
            <w:r w:rsidR="00683331" w:rsidRPr="000866BE">
              <w:rPr>
                <w:rFonts w:ascii="Arial" w:hAnsi="Arial" w:cs="Arial"/>
                <w:sz w:val="20"/>
                <w:szCs w:val="20"/>
                <w:highlight w:val="lightGray"/>
              </w:rPr>
              <w:t xml:space="preserve">, </w:t>
            </w:r>
            <w:r w:rsidR="002001FC" w:rsidRPr="000866BE">
              <w:rPr>
                <w:rFonts w:ascii="Arial" w:hAnsi="Arial" w:cs="Arial"/>
                <w:sz w:val="20"/>
                <w:szCs w:val="20"/>
                <w:highlight w:val="lightGray"/>
              </w:rPr>
              <w:t>I</w:t>
            </w:r>
          </w:p>
        </w:tc>
        <w:tc>
          <w:tcPr>
            <w:tcW w:w="511" w:type="pct"/>
            <w:shd w:val="clear" w:color="auto" w:fill="auto"/>
          </w:tcPr>
          <w:p w14:paraId="212A051F" w14:textId="77777777" w:rsidR="00683331" w:rsidRPr="006333E2" w:rsidRDefault="000866BE" w:rsidP="00683331">
            <w:pPr>
              <w:spacing w:after="0"/>
              <w:rPr>
                <w:rFonts w:ascii="Arial" w:hAnsi="Arial" w:cs="Arial"/>
                <w:sz w:val="20"/>
                <w:szCs w:val="20"/>
              </w:rPr>
            </w:pPr>
            <w:r>
              <w:rPr>
                <w:rFonts w:ascii="Arial" w:hAnsi="Arial" w:cs="Arial"/>
                <w:sz w:val="20"/>
                <w:szCs w:val="20"/>
              </w:rPr>
              <w:t>H, 30</w:t>
            </w:r>
            <w:r w:rsidR="00683331">
              <w:rPr>
                <w:rFonts w:ascii="Arial" w:hAnsi="Arial" w:cs="Arial"/>
                <w:sz w:val="20"/>
                <w:szCs w:val="20"/>
              </w:rPr>
              <w:t xml:space="preserve">, </w:t>
            </w:r>
            <w:r>
              <w:rPr>
                <w:rFonts w:ascii="Arial" w:hAnsi="Arial" w:cs="Arial"/>
                <w:sz w:val="20"/>
                <w:szCs w:val="20"/>
              </w:rPr>
              <w:t>G</w:t>
            </w:r>
          </w:p>
        </w:tc>
        <w:tc>
          <w:tcPr>
            <w:tcW w:w="438" w:type="pct"/>
            <w:shd w:val="clear" w:color="auto" w:fill="auto"/>
          </w:tcPr>
          <w:p w14:paraId="641346F5" w14:textId="77777777" w:rsidR="00683331" w:rsidRPr="009E1C0E" w:rsidRDefault="000866BE" w:rsidP="00683331">
            <w:pPr>
              <w:spacing w:after="0"/>
              <w:rPr>
                <w:rFonts w:ascii="Arial" w:hAnsi="Arial" w:cs="Arial"/>
                <w:sz w:val="20"/>
                <w:szCs w:val="20"/>
              </w:rPr>
            </w:pPr>
            <w:r w:rsidRPr="000866BE">
              <w:rPr>
                <w:rFonts w:ascii="Arial" w:hAnsi="Arial" w:cs="Arial"/>
                <w:sz w:val="20"/>
                <w:szCs w:val="20"/>
                <w:highlight w:val="lightGray"/>
              </w:rPr>
              <w:t>I</w:t>
            </w:r>
            <w:r w:rsidR="00583A12" w:rsidRPr="000866BE">
              <w:rPr>
                <w:rFonts w:ascii="Arial" w:hAnsi="Arial" w:cs="Arial"/>
                <w:sz w:val="20"/>
                <w:szCs w:val="20"/>
                <w:highlight w:val="lightGray"/>
              </w:rPr>
              <w:t>, 0, --</w:t>
            </w:r>
          </w:p>
        </w:tc>
        <w:tc>
          <w:tcPr>
            <w:tcW w:w="510" w:type="pct"/>
            <w:shd w:val="clear" w:color="auto" w:fill="auto"/>
          </w:tcPr>
          <w:p w14:paraId="529616E5" w14:textId="77777777" w:rsidR="00683331" w:rsidRPr="009E1C0E" w:rsidRDefault="000866BE" w:rsidP="00683331">
            <w:pPr>
              <w:spacing w:after="0"/>
              <w:rPr>
                <w:rFonts w:ascii="Arial" w:hAnsi="Arial" w:cs="Arial"/>
                <w:sz w:val="20"/>
                <w:szCs w:val="20"/>
              </w:rPr>
            </w:pPr>
            <w:r w:rsidRPr="000866BE">
              <w:rPr>
                <w:rFonts w:ascii="Arial" w:hAnsi="Arial" w:cs="Arial"/>
                <w:sz w:val="20"/>
                <w:szCs w:val="20"/>
                <w:highlight w:val="lightGray"/>
              </w:rPr>
              <w:t>K, 10, I</w:t>
            </w:r>
          </w:p>
        </w:tc>
        <w:tc>
          <w:tcPr>
            <w:tcW w:w="494" w:type="pct"/>
            <w:shd w:val="clear" w:color="auto" w:fill="auto"/>
          </w:tcPr>
          <w:p w14:paraId="62F92CA0" w14:textId="77777777" w:rsidR="00683331" w:rsidRPr="009E1C0E" w:rsidRDefault="000866BE" w:rsidP="00683331">
            <w:pPr>
              <w:spacing w:after="0"/>
              <w:rPr>
                <w:rFonts w:ascii="Arial" w:hAnsi="Arial" w:cs="Arial"/>
                <w:sz w:val="20"/>
                <w:szCs w:val="20"/>
              </w:rPr>
            </w:pPr>
            <w:r>
              <w:rPr>
                <w:rFonts w:ascii="Arial" w:hAnsi="Arial" w:cs="Arial"/>
                <w:sz w:val="20"/>
                <w:szCs w:val="20"/>
              </w:rPr>
              <w:t>L, -1</w:t>
            </w:r>
            <w:r w:rsidR="00583A12" w:rsidRPr="009E1C0E">
              <w:rPr>
                <w:rFonts w:ascii="Arial" w:hAnsi="Arial" w:cs="Arial"/>
                <w:sz w:val="20"/>
                <w:szCs w:val="20"/>
              </w:rPr>
              <w:t xml:space="preserve">, </w:t>
            </w:r>
            <w:r>
              <w:rPr>
                <w:rFonts w:ascii="Arial" w:hAnsi="Arial" w:cs="Arial"/>
                <w:sz w:val="20"/>
                <w:szCs w:val="20"/>
              </w:rPr>
              <w:t>--</w:t>
            </w:r>
          </w:p>
        </w:tc>
      </w:tr>
    </w:tbl>
    <w:p w14:paraId="70EC86E7" w14:textId="77777777" w:rsidR="00683331" w:rsidRDefault="00683331" w:rsidP="00683331">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992"/>
        <w:gridCol w:w="992"/>
        <w:gridCol w:w="1134"/>
      </w:tblGrid>
      <w:tr w:rsidR="000866BE" w:rsidRPr="006333E2" w14:paraId="3AFA6F72" w14:textId="77777777" w:rsidTr="001119E9">
        <w:tc>
          <w:tcPr>
            <w:tcW w:w="1101" w:type="dxa"/>
            <w:shd w:val="clear" w:color="auto" w:fill="auto"/>
          </w:tcPr>
          <w:p w14:paraId="3D00527D" w14:textId="77777777" w:rsidR="000866BE" w:rsidRPr="006333E2" w:rsidRDefault="000866BE" w:rsidP="00683331">
            <w:pPr>
              <w:spacing w:after="0"/>
              <w:rPr>
                <w:rFonts w:ascii="Arial" w:hAnsi="Arial" w:cs="Arial"/>
                <w:sz w:val="20"/>
                <w:szCs w:val="20"/>
              </w:rPr>
            </w:pPr>
            <w:r>
              <w:rPr>
                <w:rFonts w:ascii="Arial" w:hAnsi="Arial" w:cs="Arial"/>
                <w:sz w:val="20"/>
                <w:szCs w:val="20"/>
              </w:rPr>
              <w:t>H, 30, G</w:t>
            </w:r>
          </w:p>
        </w:tc>
        <w:tc>
          <w:tcPr>
            <w:tcW w:w="992" w:type="dxa"/>
            <w:shd w:val="clear" w:color="auto" w:fill="auto"/>
          </w:tcPr>
          <w:p w14:paraId="506967F1" w14:textId="77777777" w:rsidR="000866BE" w:rsidRPr="006333E2" w:rsidRDefault="000866BE" w:rsidP="00683331">
            <w:pPr>
              <w:spacing w:after="0"/>
              <w:rPr>
                <w:rFonts w:ascii="Arial" w:hAnsi="Arial" w:cs="Arial"/>
                <w:sz w:val="20"/>
                <w:szCs w:val="20"/>
              </w:rPr>
            </w:pPr>
            <w:r>
              <w:rPr>
                <w:rFonts w:ascii="Arial" w:hAnsi="Arial" w:cs="Arial"/>
                <w:sz w:val="20"/>
                <w:szCs w:val="20"/>
              </w:rPr>
              <w:t>F, 56, K</w:t>
            </w:r>
          </w:p>
        </w:tc>
        <w:tc>
          <w:tcPr>
            <w:tcW w:w="992" w:type="dxa"/>
            <w:shd w:val="clear" w:color="auto" w:fill="auto"/>
          </w:tcPr>
          <w:p w14:paraId="76C55CEB" w14:textId="77777777" w:rsidR="000866BE" w:rsidRPr="006333E2" w:rsidRDefault="000866BE" w:rsidP="00683331">
            <w:pPr>
              <w:spacing w:after="0"/>
              <w:rPr>
                <w:rFonts w:ascii="Arial" w:hAnsi="Arial" w:cs="Arial"/>
                <w:sz w:val="20"/>
                <w:szCs w:val="20"/>
              </w:rPr>
            </w:pPr>
            <w:r>
              <w:rPr>
                <w:rFonts w:ascii="Arial" w:hAnsi="Arial" w:cs="Arial"/>
                <w:sz w:val="20"/>
                <w:szCs w:val="20"/>
              </w:rPr>
              <w:t>E, 80, K</w:t>
            </w:r>
          </w:p>
        </w:tc>
        <w:tc>
          <w:tcPr>
            <w:tcW w:w="1134" w:type="dxa"/>
            <w:shd w:val="clear" w:color="auto" w:fill="auto"/>
          </w:tcPr>
          <w:p w14:paraId="0C8A9172" w14:textId="77777777" w:rsidR="000866BE" w:rsidRPr="006333E2" w:rsidRDefault="001119E9" w:rsidP="00683331">
            <w:pPr>
              <w:spacing w:after="0"/>
              <w:rPr>
                <w:rFonts w:ascii="Arial" w:hAnsi="Arial" w:cs="Arial"/>
                <w:sz w:val="20"/>
                <w:szCs w:val="20"/>
              </w:rPr>
            </w:pPr>
            <w:r>
              <w:rPr>
                <w:rFonts w:ascii="Arial" w:hAnsi="Arial" w:cs="Arial"/>
                <w:sz w:val="20"/>
                <w:szCs w:val="20"/>
              </w:rPr>
              <w:t>A, 140, G</w:t>
            </w:r>
          </w:p>
        </w:tc>
      </w:tr>
    </w:tbl>
    <w:p w14:paraId="3492489F" w14:textId="77777777" w:rsidR="00683331" w:rsidRPr="00100A18" w:rsidRDefault="00683331" w:rsidP="00683331">
      <w:pPr>
        <w:spacing w:after="0"/>
        <w:rPr>
          <w:rFonts w:ascii="Arial" w:hAnsi="Arial" w:cs="Arial"/>
          <w:sz w:val="20"/>
          <w:szCs w:val="20"/>
        </w:rPr>
      </w:pPr>
    </w:p>
    <w:p w14:paraId="6AF8DE4A" w14:textId="77777777" w:rsidR="002001FC" w:rsidRDefault="002001FC" w:rsidP="002001FC">
      <w:pPr>
        <w:spacing w:after="0"/>
        <w:rPr>
          <w:rFonts w:ascii="Arial" w:hAnsi="Arial" w:cs="Arial"/>
          <w:sz w:val="20"/>
          <w:szCs w:val="20"/>
        </w:rPr>
      </w:pPr>
      <w:r>
        <w:rPr>
          <w:rFonts w:ascii="Arial" w:hAnsi="Arial" w:cs="Arial"/>
          <w:sz w:val="20"/>
          <w:szCs w:val="20"/>
        </w:rPr>
        <w:t xml:space="preserve">5. Schritt: </w:t>
      </w:r>
      <w:r w:rsidR="00FC05CF">
        <w:rPr>
          <w:rFonts w:ascii="Arial" w:hAnsi="Arial" w:cs="Arial"/>
          <w:sz w:val="20"/>
          <w:szCs w:val="20"/>
        </w:rPr>
        <w:t>Ersten Knoten H aus Schlange entfernen. Entfernungen in Prioritätenschlange ggf. nach unten korrigieren, wenn erstes Element Nachbarknoten ist. Andere Nachbarknoten mit berechneter Entfernung zum Startknoten in Schlange aufsteigend einfügen.</w:t>
      </w:r>
    </w:p>
    <w:p w14:paraId="6874B79D" w14:textId="77777777" w:rsidR="002001FC" w:rsidRPr="00683331" w:rsidRDefault="0040635F" w:rsidP="002001FC">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4"/>
        <w:gridCol w:w="972"/>
        <w:gridCol w:w="973"/>
        <w:gridCol w:w="976"/>
        <w:gridCol w:w="949"/>
        <w:gridCol w:w="1166"/>
        <w:gridCol w:w="976"/>
        <w:gridCol w:w="736"/>
        <w:gridCol w:w="959"/>
        <w:gridCol w:w="956"/>
      </w:tblGrid>
      <w:tr w:rsidR="00583A12" w:rsidRPr="009E1C0E" w14:paraId="0A61FB97" w14:textId="77777777" w:rsidTr="001119E9">
        <w:tc>
          <w:tcPr>
            <w:tcW w:w="1101" w:type="dxa"/>
            <w:shd w:val="clear" w:color="auto" w:fill="auto"/>
          </w:tcPr>
          <w:p w14:paraId="60B4F041" w14:textId="77777777" w:rsidR="002001FC" w:rsidRPr="001119E9" w:rsidRDefault="001119E9" w:rsidP="002001FC">
            <w:pPr>
              <w:spacing w:after="0"/>
              <w:rPr>
                <w:rFonts w:ascii="Arial" w:hAnsi="Arial" w:cs="Arial"/>
                <w:sz w:val="20"/>
                <w:szCs w:val="20"/>
              </w:rPr>
            </w:pPr>
            <w:r w:rsidRPr="001119E9">
              <w:rPr>
                <w:rFonts w:ascii="Arial" w:hAnsi="Arial" w:cs="Arial"/>
                <w:sz w:val="20"/>
                <w:szCs w:val="20"/>
              </w:rPr>
              <w:t>A, 140</w:t>
            </w:r>
            <w:r w:rsidR="00583A12" w:rsidRPr="001119E9">
              <w:rPr>
                <w:rFonts w:ascii="Arial" w:hAnsi="Arial" w:cs="Arial"/>
                <w:sz w:val="20"/>
                <w:szCs w:val="20"/>
              </w:rPr>
              <w:t>, G</w:t>
            </w:r>
          </w:p>
        </w:tc>
        <w:tc>
          <w:tcPr>
            <w:tcW w:w="992" w:type="dxa"/>
            <w:shd w:val="clear" w:color="auto" w:fill="auto"/>
          </w:tcPr>
          <w:p w14:paraId="1871CEDF" w14:textId="77777777" w:rsidR="002001FC" w:rsidRPr="001119E9" w:rsidRDefault="002001FC" w:rsidP="002001FC">
            <w:pPr>
              <w:spacing w:after="0"/>
              <w:rPr>
                <w:rFonts w:ascii="Arial" w:hAnsi="Arial" w:cs="Arial"/>
                <w:sz w:val="20"/>
                <w:szCs w:val="20"/>
              </w:rPr>
            </w:pPr>
            <w:r w:rsidRPr="001119E9">
              <w:rPr>
                <w:rFonts w:ascii="Arial" w:hAnsi="Arial" w:cs="Arial"/>
                <w:sz w:val="20"/>
                <w:szCs w:val="20"/>
              </w:rPr>
              <w:t>B, -1, --</w:t>
            </w:r>
          </w:p>
        </w:tc>
        <w:tc>
          <w:tcPr>
            <w:tcW w:w="992" w:type="dxa"/>
            <w:shd w:val="clear" w:color="auto" w:fill="auto"/>
          </w:tcPr>
          <w:p w14:paraId="611A1202" w14:textId="77777777" w:rsidR="002001FC" w:rsidRPr="001119E9" w:rsidRDefault="002001FC" w:rsidP="002001FC">
            <w:pPr>
              <w:spacing w:after="0"/>
              <w:rPr>
                <w:rFonts w:ascii="Arial" w:hAnsi="Arial" w:cs="Arial"/>
                <w:sz w:val="20"/>
                <w:szCs w:val="20"/>
              </w:rPr>
            </w:pPr>
            <w:r w:rsidRPr="001119E9">
              <w:rPr>
                <w:rFonts w:ascii="Arial" w:hAnsi="Arial" w:cs="Arial"/>
                <w:sz w:val="20"/>
                <w:szCs w:val="20"/>
              </w:rPr>
              <w:t>C, -1, --</w:t>
            </w:r>
          </w:p>
        </w:tc>
        <w:tc>
          <w:tcPr>
            <w:tcW w:w="992" w:type="dxa"/>
            <w:shd w:val="clear" w:color="auto" w:fill="auto"/>
          </w:tcPr>
          <w:p w14:paraId="4031BE21" w14:textId="77777777" w:rsidR="002001FC" w:rsidRPr="001119E9" w:rsidRDefault="001119E9" w:rsidP="002001FC">
            <w:pPr>
              <w:spacing w:after="0"/>
              <w:rPr>
                <w:rFonts w:ascii="Arial" w:hAnsi="Arial" w:cs="Arial"/>
                <w:sz w:val="20"/>
                <w:szCs w:val="20"/>
              </w:rPr>
            </w:pPr>
            <w:r w:rsidRPr="001119E9">
              <w:rPr>
                <w:rFonts w:ascii="Arial" w:hAnsi="Arial" w:cs="Arial"/>
                <w:sz w:val="20"/>
                <w:szCs w:val="20"/>
              </w:rPr>
              <w:t>E, 80</w:t>
            </w:r>
            <w:r w:rsidR="002001FC" w:rsidRPr="001119E9">
              <w:rPr>
                <w:rFonts w:ascii="Arial" w:hAnsi="Arial" w:cs="Arial"/>
                <w:sz w:val="20"/>
                <w:szCs w:val="20"/>
              </w:rPr>
              <w:t xml:space="preserve">, </w:t>
            </w:r>
            <w:r w:rsidRPr="001119E9">
              <w:rPr>
                <w:rFonts w:ascii="Arial" w:hAnsi="Arial" w:cs="Arial"/>
                <w:sz w:val="20"/>
                <w:szCs w:val="20"/>
              </w:rPr>
              <w:t>K</w:t>
            </w:r>
          </w:p>
        </w:tc>
        <w:tc>
          <w:tcPr>
            <w:tcW w:w="964" w:type="dxa"/>
            <w:shd w:val="clear" w:color="auto" w:fill="auto"/>
          </w:tcPr>
          <w:p w14:paraId="4F57C4F0" w14:textId="77777777" w:rsidR="002001FC" w:rsidRPr="001119E9" w:rsidRDefault="001119E9" w:rsidP="002001FC">
            <w:pPr>
              <w:spacing w:after="0"/>
              <w:rPr>
                <w:rFonts w:ascii="Arial" w:hAnsi="Arial" w:cs="Arial"/>
                <w:sz w:val="20"/>
                <w:szCs w:val="20"/>
              </w:rPr>
            </w:pPr>
            <w:r w:rsidRPr="001119E9">
              <w:rPr>
                <w:rFonts w:ascii="Arial" w:hAnsi="Arial" w:cs="Arial"/>
                <w:sz w:val="20"/>
                <w:szCs w:val="20"/>
              </w:rPr>
              <w:t>F, 56</w:t>
            </w:r>
            <w:r w:rsidR="002001FC" w:rsidRPr="001119E9">
              <w:rPr>
                <w:rFonts w:ascii="Arial" w:hAnsi="Arial" w:cs="Arial"/>
                <w:sz w:val="20"/>
                <w:szCs w:val="20"/>
              </w:rPr>
              <w:t>, K</w:t>
            </w:r>
          </w:p>
        </w:tc>
        <w:tc>
          <w:tcPr>
            <w:tcW w:w="1189" w:type="dxa"/>
            <w:shd w:val="clear" w:color="auto" w:fill="auto"/>
          </w:tcPr>
          <w:p w14:paraId="752B19EE" w14:textId="77777777" w:rsidR="002001FC" w:rsidRPr="001119E9" w:rsidRDefault="001119E9" w:rsidP="002001FC">
            <w:pPr>
              <w:spacing w:after="0"/>
              <w:rPr>
                <w:rFonts w:ascii="Arial" w:hAnsi="Arial" w:cs="Arial"/>
                <w:sz w:val="20"/>
                <w:szCs w:val="20"/>
              </w:rPr>
            </w:pPr>
            <w:r w:rsidRPr="001119E9">
              <w:rPr>
                <w:rFonts w:ascii="Arial" w:hAnsi="Arial" w:cs="Arial"/>
                <w:sz w:val="20"/>
                <w:szCs w:val="20"/>
                <w:highlight w:val="lightGray"/>
              </w:rPr>
              <w:t>G, 1</w:t>
            </w:r>
            <w:r w:rsidR="0040635F" w:rsidRPr="001119E9">
              <w:rPr>
                <w:rFonts w:ascii="Arial" w:hAnsi="Arial" w:cs="Arial"/>
                <w:sz w:val="20"/>
                <w:szCs w:val="20"/>
                <w:highlight w:val="lightGray"/>
              </w:rPr>
              <w:t>5</w:t>
            </w:r>
            <w:r w:rsidR="002001FC" w:rsidRPr="001119E9">
              <w:rPr>
                <w:rFonts w:ascii="Arial" w:hAnsi="Arial" w:cs="Arial"/>
                <w:sz w:val="20"/>
                <w:szCs w:val="20"/>
                <w:highlight w:val="lightGray"/>
              </w:rPr>
              <w:t xml:space="preserve">, </w:t>
            </w:r>
            <w:r w:rsidR="0040635F" w:rsidRPr="001119E9">
              <w:rPr>
                <w:rFonts w:ascii="Arial" w:hAnsi="Arial" w:cs="Arial"/>
                <w:sz w:val="20"/>
                <w:szCs w:val="20"/>
                <w:highlight w:val="lightGray"/>
              </w:rPr>
              <w:t>I</w:t>
            </w:r>
          </w:p>
        </w:tc>
        <w:tc>
          <w:tcPr>
            <w:tcW w:w="992" w:type="dxa"/>
            <w:shd w:val="clear" w:color="auto" w:fill="auto"/>
          </w:tcPr>
          <w:p w14:paraId="118EAB23" w14:textId="77777777" w:rsidR="002001FC" w:rsidRPr="001119E9" w:rsidRDefault="001119E9" w:rsidP="002001FC">
            <w:pPr>
              <w:spacing w:after="0"/>
              <w:rPr>
                <w:rFonts w:ascii="Arial" w:hAnsi="Arial" w:cs="Arial"/>
                <w:sz w:val="20"/>
                <w:szCs w:val="20"/>
              </w:rPr>
            </w:pPr>
            <w:r w:rsidRPr="00F91A14">
              <w:rPr>
                <w:rFonts w:ascii="Arial" w:hAnsi="Arial" w:cs="Arial"/>
                <w:sz w:val="20"/>
                <w:szCs w:val="20"/>
                <w:highlight w:val="lightGray"/>
              </w:rPr>
              <w:t>H, 3</w:t>
            </w:r>
            <w:r w:rsidR="002001FC" w:rsidRPr="00F91A14">
              <w:rPr>
                <w:rFonts w:ascii="Arial" w:hAnsi="Arial" w:cs="Arial"/>
                <w:sz w:val="20"/>
                <w:szCs w:val="20"/>
                <w:highlight w:val="lightGray"/>
              </w:rPr>
              <w:t>0, G</w:t>
            </w:r>
          </w:p>
        </w:tc>
        <w:tc>
          <w:tcPr>
            <w:tcW w:w="743" w:type="dxa"/>
            <w:shd w:val="clear" w:color="auto" w:fill="auto"/>
          </w:tcPr>
          <w:p w14:paraId="294811F1" w14:textId="77777777" w:rsidR="002001FC" w:rsidRPr="001119E9" w:rsidRDefault="001119E9" w:rsidP="002001FC">
            <w:pPr>
              <w:spacing w:after="0"/>
              <w:rPr>
                <w:rFonts w:ascii="Arial" w:hAnsi="Arial" w:cs="Arial"/>
                <w:sz w:val="20"/>
                <w:szCs w:val="20"/>
              </w:rPr>
            </w:pPr>
            <w:r w:rsidRPr="001119E9">
              <w:rPr>
                <w:rFonts w:ascii="Arial" w:hAnsi="Arial" w:cs="Arial"/>
                <w:sz w:val="20"/>
                <w:szCs w:val="20"/>
                <w:highlight w:val="lightGray"/>
              </w:rPr>
              <w:t>I</w:t>
            </w:r>
            <w:r w:rsidR="0040635F" w:rsidRPr="001119E9">
              <w:rPr>
                <w:rFonts w:ascii="Arial" w:hAnsi="Arial" w:cs="Arial"/>
                <w:sz w:val="20"/>
                <w:szCs w:val="20"/>
                <w:highlight w:val="lightGray"/>
              </w:rPr>
              <w:t>, 0,--</w:t>
            </w:r>
          </w:p>
        </w:tc>
        <w:tc>
          <w:tcPr>
            <w:tcW w:w="975" w:type="dxa"/>
            <w:shd w:val="clear" w:color="auto" w:fill="auto"/>
          </w:tcPr>
          <w:p w14:paraId="4CE5152E" w14:textId="77777777" w:rsidR="002001FC" w:rsidRPr="001119E9" w:rsidRDefault="001119E9" w:rsidP="002001FC">
            <w:pPr>
              <w:spacing w:after="0"/>
              <w:rPr>
                <w:rFonts w:ascii="Arial" w:hAnsi="Arial" w:cs="Arial"/>
                <w:sz w:val="20"/>
                <w:szCs w:val="20"/>
              </w:rPr>
            </w:pPr>
            <w:r w:rsidRPr="001119E9">
              <w:rPr>
                <w:rFonts w:ascii="Arial" w:hAnsi="Arial" w:cs="Arial"/>
                <w:sz w:val="20"/>
                <w:szCs w:val="20"/>
                <w:highlight w:val="lightGray"/>
              </w:rPr>
              <w:t>K, 10, I</w:t>
            </w:r>
          </w:p>
        </w:tc>
        <w:tc>
          <w:tcPr>
            <w:tcW w:w="975" w:type="dxa"/>
            <w:shd w:val="clear" w:color="auto" w:fill="auto"/>
          </w:tcPr>
          <w:p w14:paraId="0B6A5C42" w14:textId="77777777" w:rsidR="002001FC" w:rsidRPr="001119E9" w:rsidRDefault="001119E9" w:rsidP="002001FC">
            <w:pPr>
              <w:spacing w:after="0"/>
              <w:rPr>
                <w:rFonts w:ascii="Arial" w:hAnsi="Arial" w:cs="Arial"/>
                <w:sz w:val="20"/>
                <w:szCs w:val="20"/>
              </w:rPr>
            </w:pPr>
            <w:r w:rsidRPr="001119E9">
              <w:rPr>
                <w:rFonts w:ascii="Arial" w:hAnsi="Arial" w:cs="Arial"/>
                <w:sz w:val="20"/>
                <w:szCs w:val="20"/>
              </w:rPr>
              <w:t>L, -1, --</w:t>
            </w:r>
          </w:p>
        </w:tc>
      </w:tr>
    </w:tbl>
    <w:p w14:paraId="6BFD7864" w14:textId="77777777" w:rsidR="002001FC" w:rsidRDefault="002001FC" w:rsidP="002001FC">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992"/>
        <w:gridCol w:w="1134"/>
      </w:tblGrid>
      <w:tr w:rsidR="001119E9" w:rsidRPr="006333E2" w14:paraId="0F8BC618" w14:textId="77777777" w:rsidTr="001119E9">
        <w:tc>
          <w:tcPr>
            <w:tcW w:w="1101" w:type="dxa"/>
            <w:shd w:val="clear" w:color="auto" w:fill="auto"/>
          </w:tcPr>
          <w:p w14:paraId="7600786E" w14:textId="77777777" w:rsidR="001119E9" w:rsidRPr="006333E2" w:rsidRDefault="001119E9" w:rsidP="001119E9">
            <w:pPr>
              <w:spacing w:after="0"/>
              <w:rPr>
                <w:rFonts w:ascii="Arial" w:hAnsi="Arial" w:cs="Arial"/>
                <w:sz w:val="20"/>
                <w:szCs w:val="20"/>
              </w:rPr>
            </w:pPr>
            <w:r>
              <w:rPr>
                <w:rFonts w:ascii="Arial" w:hAnsi="Arial" w:cs="Arial"/>
                <w:sz w:val="20"/>
                <w:szCs w:val="20"/>
              </w:rPr>
              <w:t>F, 56, K</w:t>
            </w:r>
          </w:p>
        </w:tc>
        <w:tc>
          <w:tcPr>
            <w:tcW w:w="992" w:type="dxa"/>
            <w:shd w:val="clear" w:color="auto" w:fill="auto"/>
          </w:tcPr>
          <w:p w14:paraId="0B190794" w14:textId="77777777" w:rsidR="001119E9" w:rsidRPr="006333E2" w:rsidRDefault="001119E9" w:rsidP="001119E9">
            <w:pPr>
              <w:spacing w:after="0"/>
              <w:rPr>
                <w:rFonts w:ascii="Arial" w:hAnsi="Arial" w:cs="Arial"/>
                <w:sz w:val="20"/>
                <w:szCs w:val="20"/>
              </w:rPr>
            </w:pPr>
            <w:r>
              <w:rPr>
                <w:rFonts w:ascii="Arial" w:hAnsi="Arial" w:cs="Arial"/>
                <w:sz w:val="20"/>
                <w:szCs w:val="20"/>
              </w:rPr>
              <w:t>E, 80, K</w:t>
            </w:r>
          </w:p>
        </w:tc>
        <w:tc>
          <w:tcPr>
            <w:tcW w:w="1134" w:type="dxa"/>
            <w:shd w:val="clear" w:color="auto" w:fill="auto"/>
          </w:tcPr>
          <w:p w14:paraId="5A4476BB" w14:textId="77777777" w:rsidR="001119E9" w:rsidRPr="006333E2" w:rsidRDefault="001119E9" w:rsidP="001119E9">
            <w:pPr>
              <w:spacing w:after="0"/>
              <w:rPr>
                <w:rFonts w:ascii="Arial" w:hAnsi="Arial" w:cs="Arial"/>
                <w:sz w:val="20"/>
                <w:szCs w:val="20"/>
              </w:rPr>
            </w:pPr>
            <w:r>
              <w:rPr>
                <w:rFonts w:ascii="Arial" w:hAnsi="Arial" w:cs="Arial"/>
                <w:sz w:val="20"/>
                <w:szCs w:val="20"/>
              </w:rPr>
              <w:t>A, 140, G</w:t>
            </w:r>
          </w:p>
        </w:tc>
      </w:tr>
    </w:tbl>
    <w:p w14:paraId="003B3840" w14:textId="77777777" w:rsidR="002001FC" w:rsidRPr="00100A18" w:rsidRDefault="002001FC" w:rsidP="002001FC">
      <w:pPr>
        <w:spacing w:after="0"/>
        <w:rPr>
          <w:rFonts w:ascii="Arial" w:hAnsi="Arial" w:cs="Arial"/>
          <w:sz w:val="20"/>
          <w:szCs w:val="20"/>
        </w:rPr>
      </w:pPr>
    </w:p>
    <w:p w14:paraId="7AE9A532" w14:textId="77777777" w:rsidR="00FC05CF" w:rsidRDefault="00F91A14" w:rsidP="00FC05CF">
      <w:pPr>
        <w:spacing w:after="0"/>
        <w:rPr>
          <w:rFonts w:ascii="Arial" w:hAnsi="Arial" w:cs="Arial"/>
          <w:sz w:val="20"/>
          <w:szCs w:val="20"/>
        </w:rPr>
      </w:pPr>
      <w:r>
        <w:rPr>
          <w:rFonts w:ascii="Arial" w:hAnsi="Arial" w:cs="Arial"/>
          <w:sz w:val="20"/>
          <w:szCs w:val="20"/>
        </w:rPr>
        <w:t xml:space="preserve">6. Schritt: </w:t>
      </w:r>
      <w:r w:rsidR="00FC05CF">
        <w:rPr>
          <w:rFonts w:ascii="Arial" w:hAnsi="Arial" w:cs="Arial"/>
          <w:sz w:val="20"/>
          <w:szCs w:val="20"/>
        </w:rPr>
        <w:t>Ersten Knoten F aus Schlange entfernen. Entfernungen in Prioritätenschlange ggf. nach unten korrigieren, wenn erstes Element Nachbarknoten ist. Andere Nachbarknoten mit berechneter Entfernung zum Startknoten in Schlange aufsteigend einfügen.</w:t>
      </w:r>
    </w:p>
    <w:p w14:paraId="707366F9" w14:textId="77777777" w:rsidR="00F91A14" w:rsidRPr="00683331" w:rsidRDefault="00F91A14" w:rsidP="00F91A14">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5"/>
        <w:gridCol w:w="976"/>
        <w:gridCol w:w="973"/>
        <w:gridCol w:w="975"/>
        <w:gridCol w:w="948"/>
        <w:gridCol w:w="1166"/>
        <w:gridCol w:w="975"/>
        <w:gridCol w:w="735"/>
        <w:gridCol w:w="959"/>
        <w:gridCol w:w="955"/>
      </w:tblGrid>
      <w:tr w:rsidR="00F91A14" w:rsidRPr="009E1C0E" w14:paraId="150EF979" w14:textId="77777777" w:rsidTr="00F91A14">
        <w:tc>
          <w:tcPr>
            <w:tcW w:w="1101" w:type="dxa"/>
            <w:shd w:val="clear" w:color="auto" w:fill="auto"/>
          </w:tcPr>
          <w:p w14:paraId="164257C5" w14:textId="77777777" w:rsidR="00F91A14" w:rsidRPr="001119E9" w:rsidRDefault="00F91A14" w:rsidP="00F91A14">
            <w:pPr>
              <w:spacing w:after="0"/>
              <w:rPr>
                <w:rFonts w:ascii="Arial" w:hAnsi="Arial" w:cs="Arial"/>
                <w:sz w:val="20"/>
                <w:szCs w:val="20"/>
              </w:rPr>
            </w:pPr>
            <w:r w:rsidRPr="001119E9">
              <w:rPr>
                <w:rFonts w:ascii="Arial" w:hAnsi="Arial" w:cs="Arial"/>
                <w:sz w:val="20"/>
                <w:szCs w:val="20"/>
              </w:rPr>
              <w:t>A, 140, G</w:t>
            </w:r>
          </w:p>
        </w:tc>
        <w:tc>
          <w:tcPr>
            <w:tcW w:w="992" w:type="dxa"/>
            <w:shd w:val="clear" w:color="auto" w:fill="auto"/>
          </w:tcPr>
          <w:p w14:paraId="0A2DD70B" w14:textId="77777777" w:rsidR="00F91A14" w:rsidRPr="001119E9" w:rsidRDefault="00F91A14" w:rsidP="00F91A14">
            <w:pPr>
              <w:spacing w:after="0"/>
              <w:rPr>
                <w:rFonts w:ascii="Arial" w:hAnsi="Arial" w:cs="Arial"/>
                <w:sz w:val="20"/>
                <w:szCs w:val="20"/>
              </w:rPr>
            </w:pPr>
            <w:r>
              <w:rPr>
                <w:rFonts w:ascii="Arial" w:hAnsi="Arial" w:cs="Arial"/>
                <w:sz w:val="20"/>
                <w:szCs w:val="20"/>
              </w:rPr>
              <w:t>B, 86, F</w:t>
            </w:r>
          </w:p>
        </w:tc>
        <w:tc>
          <w:tcPr>
            <w:tcW w:w="992" w:type="dxa"/>
            <w:shd w:val="clear" w:color="auto" w:fill="auto"/>
          </w:tcPr>
          <w:p w14:paraId="1B9F767F" w14:textId="77777777" w:rsidR="00F91A14" w:rsidRPr="001119E9" w:rsidRDefault="00F91A14" w:rsidP="00F91A14">
            <w:pPr>
              <w:spacing w:after="0"/>
              <w:rPr>
                <w:rFonts w:ascii="Arial" w:hAnsi="Arial" w:cs="Arial"/>
                <w:sz w:val="20"/>
                <w:szCs w:val="20"/>
              </w:rPr>
            </w:pPr>
            <w:r w:rsidRPr="001119E9">
              <w:rPr>
                <w:rFonts w:ascii="Arial" w:hAnsi="Arial" w:cs="Arial"/>
                <w:sz w:val="20"/>
                <w:szCs w:val="20"/>
              </w:rPr>
              <w:t>C, -1, --</w:t>
            </w:r>
          </w:p>
        </w:tc>
        <w:tc>
          <w:tcPr>
            <w:tcW w:w="992" w:type="dxa"/>
            <w:shd w:val="clear" w:color="auto" w:fill="auto"/>
          </w:tcPr>
          <w:p w14:paraId="4F91B423" w14:textId="77777777" w:rsidR="00F91A14" w:rsidRPr="001119E9" w:rsidRDefault="00F91A14" w:rsidP="00F91A14">
            <w:pPr>
              <w:spacing w:after="0"/>
              <w:rPr>
                <w:rFonts w:ascii="Arial" w:hAnsi="Arial" w:cs="Arial"/>
                <w:sz w:val="20"/>
                <w:szCs w:val="20"/>
              </w:rPr>
            </w:pPr>
            <w:r w:rsidRPr="001119E9">
              <w:rPr>
                <w:rFonts w:ascii="Arial" w:hAnsi="Arial" w:cs="Arial"/>
                <w:sz w:val="20"/>
                <w:szCs w:val="20"/>
              </w:rPr>
              <w:t>E, 80, K</w:t>
            </w:r>
          </w:p>
        </w:tc>
        <w:tc>
          <w:tcPr>
            <w:tcW w:w="964" w:type="dxa"/>
            <w:shd w:val="clear" w:color="auto" w:fill="auto"/>
          </w:tcPr>
          <w:p w14:paraId="23B87FED" w14:textId="77777777" w:rsidR="00F91A14" w:rsidRPr="001119E9" w:rsidRDefault="00F91A14" w:rsidP="00F91A14">
            <w:pPr>
              <w:spacing w:after="0"/>
              <w:rPr>
                <w:rFonts w:ascii="Arial" w:hAnsi="Arial" w:cs="Arial"/>
                <w:sz w:val="20"/>
                <w:szCs w:val="20"/>
              </w:rPr>
            </w:pPr>
            <w:r w:rsidRPr="00F91A14">
              <w:rPr>
                <w:rFonts w:ascii="Arial" w:hAnsi="Arial" w:cs="Arial"/>
                <w:sz w:val="20"/>
                <w:szCs w:val="20"/>
                <w:highlight w:val="lightGray"/>
              </w:rPr>
              <w:t>F, 56, K</w:t>
            </w:r>
          </w:p>
        </w:tc>
        <w:tc>
          <w:tcPr>
            <w:tcW w:w="1189" w:type="dxa"/>
            <w:shd w:val="clear" w:color="auto" w:fill="auto"/>
          </w:tcPr>
          <w:p w14:paraId="78107F6F" w14:textId="77777777" w:rsidR="00F91A14" w:rsidRPr="001119E9" w:rsidRDefault="00F91A14" w:rsidP="00F91A14">
            <w:pPr>
              <w:spacing w:after="0"/>
              <w:rPr>
                <w:rFonts w:ascii="Arial" w:hAnsi="Arial" w:cs="Arial"/>
                <w:sz w:val="20"/>
                <w:szCs w:val="20"/>
              </w:rPr>
            </w:pPr>
            <w:r w:rsidRPr="001119E9">
              <w:rPr>
                <w:rFonts w:ascii="Arial" w:hAnsi="Arial" w:cs="Arial"/>
                <w:sz w:val="20"/>
                <w:szCs w:val="20"/>
                <w:highlight w:val="lightGray"/>
              </w:rPr>
              <w:t>G, 15, I</w:t>
            </w:r>
          </w:p>
        </w:tc>
        <w:tc>
          <w:tcPr>
            <w:tcW w:w="992" w:type="dxa"/>
            <w:shd w:val="clear" w:color="auto" w:fill="auto"/>
          </w:tcPr>
          <w:p w14:paraId="2BF5CB73" w14:textId="77777777" w:rsidR="00F91A14" w:rsidRPr="001119E9" w:rsidRDefault="00F91A14" w:rsidP="00F91A14">
            <w:pPr>
              <w:spacing w:after="0"/>
              <w:rPr>
                <w:rFonts w:ascii="Arial" w:hAnsi="Arial" w:cs="Arial"/>
                <w:sz w:val="20"/>
                <w:szCs w:val="20"/>
              </w:rPr>
            </w:pPr>
            <w:r w:rsidRPr="00F91A14">
              <w:rPr>
                <w:rFonts w:ascii="Arial" w:hAnsi="Arial" w:cs="Arial"/>
                <w:sz w:val="20"/>
                <w:szCs w:val="20"/>
                <w:highlight w:val="lightGray"/>
              </w:rPr>
              <w:t>H, 30, G</w:t>
            </w:r>
          </w:p>
        </w:tc>
        <w:tc>
          <w:tcPr>
            <w:tcW w:w="743" w:type="dxa"/>
            <w:shd w:val="clear" w:color="auto" w:fill="auto"/>
          </w:tcPr>
          <w:p w14:paraId="0F8AB3A7" w14:textId="77777777" w:rsidR="00F91A14" w:rsidRPr="001119E9" w:rsidRDefault="00F91A14" w:rsidP="00F91A14">
            <w:pPr>
              <w:spacing w:after="0"/>
              <w:rPr>
                <w:rFonts w:ascii="Arial" w:hAnsi="Arial" w:cs="Arial"/>
                <w:sz w:val="20"/>
                <w:szCs w:val="20"/>
              </w:rPr>
            </w:pPr>
            <w:r w:rsidRPr="001119E9">
              <w:rPr>
                <w:rFonts w:ascii="Arial" w:hAnsi="Arial" w:cs="Arial"/>
                <w:sz w:val="20"/>
                <w:szCs w:val="20"/>
                <w:highlight w:val="lightGray"/>
              </w:rPr>
              <w:t>I, 0,--</w:t>
            </w:r>
          </w:p>
        </w:tc>
        <w:tc>
          <w:tcPr>
            <w:tcW w:w="975" w:type="dxa"/>
            <w:shd w:val="clear" w:color="auto" w:fill="auto"/>
          </w:tcPr>
          <w:p w14:paraId="571ABBF9" w14:textId="77777777" w:rsidR="00F91A14" w:rsidRPr="001119E9" w:rsidRDefault="00F91A14" w:rsidP="00F91A14">
            <w:pPr>
              <w:spacing w:after="0"/>
              <w:rPr>
                <w:rFonts w:ascii="Arial" w:hAnsi="Arial" w:cs="Arial"/>
                <w:sz w:val="20"/>
                <w:szCs w:val="20"/>
              </w:rPr>
            </w:pPr>
            <w:r w:rsidRPr="001119E9">
              <w:rPr>
                <w:rFonts w:ascii="Arial" w:hAnsi="Arial" w:cs="Arial"/>
                <w:sz w:val="20"/>
                <w:szCs w:val="20"/>
                <w:highlight w:val="lightGray"/>
              </w:rPr>
              <w:t>K, 10, I</w:t>
            </w:r>
          </w:p>
        </w:tc>
        <w:tc>
          <w:tcPr>
            <w:tcW w:w="975" w:type="dxa"/>
            <w:shd w:val="clear" w:color="auto" w:fill="auto"/>
          </w:tcPr>
          <w:p w14:paraId="37AA230A" w14:textId="77777777" w:rsidR="00F91A14" w:rsidRPr="001119E9" w:rsidRDefault="00F91A14" w:rsidP="00F91A14">
            <w:pPr>
              <w:spacing w:after="0"/>
              <w:rPr>
                <w:rFonts w:ascii="Arial" w:hAnsi="Arial" w:cs="Arial"/>
                <w:sz w:val="20"/>
                <w:szCs w:val="20"/>
              </w:rPr>
            </w:pPr>
            <w:r w:rsidRPr="001119E9">
              <w:rPr>
                <w:rFonts w:ascii="Arial" w:hAnsi="Arial" w:cs="Arial"/>
                <w:sz w:val="20"/>
                <w:szCs w:val="20"/>
              </w:rPr>
              <w:t>L, -1, --</w:t>
            </w:r>
          </w:p>
        </w:tc>
      </w:tr>
    </w:tbl>
    <w:p w14:paraId="7A854B54" w14:textId="77777777" w:rsidR="00F91A14" w:rsidRDefault="00F91A14" w:rsidP="00F91A14">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992"/>
        <w:gridCol w:w="1134"/>
      </w:tblGrid>
      <w:tr w:rsidR="00F91A14" w:rsidRPr="006333E2" w14:paraId="618FA887" w14:textId="77777777" w:rsidTr="00F91A14">
        <w:tc>
          <w:tcPr>
            <w:tcW w:w="1101" w:type="dxa"/>
            <w:shd w:val="clear" w:color="auto" w:fill="auto"/>
          </w:tcPr>
          <w:p w14:paraId="66A7D471" w14:textId="77777777" w:rsidR="00F91A14" w:rsidRPr="006333E2" w:rsidRDefault="00F91A14" w:rsidP="00F91A14">
            <w:pPr>
              <w:spacing w:after="0"/>
              <w:rPr>
                <w:rFonts w:ascii="Arial" w:hAnsi="Arial" w:cs="Arial"/>
                <w:sz w:val="20"/>
                <w:szCs w:val="20"/>
              </w:rPr>
            </w:pPr>
            <w:r>
              <w:rPr>
                <w:rFonts w:ascii="Arial" w:hAnsi="Arial" w:cs="Arial"/>
                <w:sz w:val="20"/>
                <w:szCs w:val="20"/>
              </w:rPr>
              <w:t>E, 80, K</w:t>
            </w:r>
          </w:p>
        </w:tc>
        <w:tc>
          <w:tcPr>
            <w:tcW w:w="992" w:type="dxa"/>
            <w:shd w:val="clear" w:color="auto" w:fill="auto"/>
          </w:tcPr>
          <w:p w14:paraId="4F8DE7DD" w14:textId="77777777" w:rsidR="00F91A14" w:rsidRPr="006333E2" w:rsidRDefault="00F91A14" w:rsidP="00F91A14">
            <w:pPr>
              <w:spacing w:after="0"/>
              <w:rPr>
                <w:rFonts w:ascii="Arial" w:hAnsi="Arial" w:cs="Arial"/>
                <w:sz w:val="20"/>
                <w:szCs w:val="20"/>
              </w:rPr>
            </w:pPr>
            <w:r>
              <w:rPr>
                <w:rFonts w:ascii="Arial" w:hAnsi="Arial" w:cs="Arial"/>
                <w:sz w:val="20"/>
                <w:szCs w:val="20"/>
              </w:rPr>
              <w:t>B, 86, F</w:t>
            </w:r>
          </w:p>
        </w:tc>
        <w:tc>
          <w:tcPr>
            <w:tcW w:w="1134" w:type="dxa"/>
            <w:shd w:val="clear" w:color="auto" w:fill="auto"/>
          </w:tcPr>
          <w:p w14:paraId="1204E9F2" w14:textId="77777777" w:rsidR="00F91A14" w:rsidRPr="006333E2" w:rsidRDefault="00F91A14" w:rsidP="00F91A14">
            <w:pPr>
              <w:spacing w:after="0"/>
              <w:rPr>
                <w:rFonts w:ascii="Arial" w:hAnsi="Arial" w:cs="Arial"/>
                <w:sz w:val="20"/>
                <w:szCs w:val="20"/>
              </w:rPr>
            </w:pPr>
            <w:r>
              <w:rPr>
                <w:rFonts w:ascii="Arial" w:hAnsi="Arial" w:cs="Arial"/>
                <w:sz w:val="20"/>
                <w:szCs w:val="20"/>
              </w:rPr>
              <w:t>A, 140, G</w:t>
            </w:r>
          </w:p>
        </w:tc>
      </w:tr>
    </w:tbl>
    <w:p w14:paraId="5F41250C" w14:textId="77777777" w:rsidR="00F91A14" w:rsidRPr="00100A18" w:rsidRDefault="00F91A14" w:rsidP="00F91A14">
      <w:pPr>
        <w:spacing w:after="0"/>
        <w:rPr>
          <w:rFonts w:ascii="Arial" w:hAnsi="Arial" w:cs="Arial"/>
          <w:sz w:val="20"/>
          <w:szCs w:val="20"/>
        </w:rPr>
      </w:pPr>
    </w:p>
    <w:p w14:paraId="61372DAD" w14:textId="77777777" w:rsidR="00FC05CF" w:rsidRDefault="00F91A14" w:rsidP="00FC05CF">
      <w:pPr>
        <w:spacing w:after="0"/>
        <w:rPr>
          <w:rFonts w:ascii="Arial" w:hAnsi="Arial" w:cs="Arial"/>
          <w:sz w:val="20"/>
          <w:szCs w:val="20"/>
        </w:rPr>
      </w:pPr>
      <w:r>
        <w:rPr>
          <w:rFonts w:ascii="Arial" w:hAnsi="Arial" w:cs="Arial"/>
          <w:sz w:val="20"/>
          <w:szCs w:val="20"/>
        </w:rPr>
        <w:lastRenderedPageBreak/>
        <w:t xml:space="preserve">7. Schritt: </w:t>
      </w:r>
      <w:r w:rsidR="00FC05CF">
        <w:rPr>
          <w:rFonts w:ascii="Arial" w:hAnsi="Arial" w:cs="Arial"/>
          <w:sz w:val="20"/>
          <w:szCs w:val="20"/>
        </w:rPr>
        <w:t>Ersten Knoten E aus Schlange entfernen. Entfernungen in Prioritätenschlange ggf. nach unten korrigieren, wenn erstes Element Nachbarknoten ist. Andere Nachbarknoten mit berechneter Entfernung zum Startknoten in Schlange aufsteigend einfügen.</w:t>
      </w:r>
    </w:p>
    <w:p w14:paraId="1CE02A67" w14:textId="77777777" w:rsidR="00F91A14" w:rsidRPr="00683331" w:rsidRDefault="00F91A14" w:rsidP="00F91A14">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974"/>
        <w:gridCol w:w="978"/>
        <w:gridCol w:w="974"/>
        <w:gridCol w:w="947"/>
        <w:gridCol w:w="1164"/>
        <w:gridCol w:w="974"/>
        <w:gridCol w:w="734"/>
        <w:gridCol w:w="958"/>
        <w:gridCol w:w="961"/>
      </w:tblGrid>
      <w:tr w:rsidR="00F91A14" w:rsidRPr="009E1C0E" w14:paraId="5462A428" w14:textId="77777777" w:rsidTr="00F91A14">
        <w:tc>
          <w:tcPr>
            <w:tcW w:w="1101" w:type="dxa"/>
            <w:shd w:val="clear" w:color="auto" w:fill="auto"/>
          </w:tcPr>
          <w:p w14:paraId="5EC7821D"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rPr>
              <w:t>A, 140, G</w:t>
            </w:r>
          </w:p>
        </w:tc>
        <w:tc>
          <w:tcPr>
            <w:tcW w:w="992" w:type="dxa"/>
            <w:shd w:val="clear" w:color="auto" w:fill="auto"/>
          </w:tcPr>
          <w:p w14:paraId="26D7846E"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rPr>
              <w:t>B, 86, F</w:t>
            </w:r>
          </w:p>
        </w:tc>
        <w:tc>
          <w:tcPr>
            <w:tcW w:w="992" w:type="dxa"/>
            <w:shd w:val="clear" w:color="auto" w:fill="auto"/>
          </w:tcPr>
          <w:p w14:paraId="35002709"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rPr>
              <w:t>C, 120, E</w:t>
            </w:r>
          </w:p>
        </w:tc>
        <w:tc>
          <w:tcPr>
            <w:tcW w:w="992" w:type="dxa"/>
            <w:shd w:val="clear" w:color="auto" w:fill="auto"/>
          </w:tcPr>
          <w:p w14:paraId="61E64B26"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E, 80, K</w:t>
            </w:r>
          </w:p>
        </w:tc>
        <w:tc>
          <w:tcPr>
            <w:tcW w:w="964" w:type="dxa"/>
            <w:shd w:val="clear" w:color="auto" w:fill="auto"/>
          </w:tcPr>
          <w:p w14:paraId="5ADDEA90"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F, 56, K</w:t>
            </w:r>
          </w:p>
        </w:tc>
        <w:tc>
          <w:tcPr>
            <w:tcW w:w="1189" w:type="dxa"/>
            <w:shd w:val="clear" w:color="auto" w:fill="auto"/>
          </w:tcPr>
          <w:p w14:paraId="0E7C7686"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G, 15, I</w:t>
            </w:r>
          </w:p>
        </w:tc>
        <w:tc>
          <w:tcPr>
            <w:tcW w:w="992" w:type="dxa"/>
            <w:shd w:val="clear" w:color="auto" w:fill="auto"/>
          </w:tcPr>
          <w:p w14:paraId="57DBAED9"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H, 30, G</w:t>
            </w:r>
          </w:p>
        </w:tc>
        <w:tc>
          <w:tcPr>
            <w:tcW w:w="743" w:type="dxa"/>
            <w:shd w:val="clear" w:color="auto" w:fill="auto"/>
          </w:tcPr>
          <w:p w14:paraId="21CF8F34"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I, 0,--</w:t>
            </w:r>
          </w:p>
        </w:tc>
        <w:tc>
          <w:tcPr>
            <w:tcW w:w="975" w:type="dxa"/>
            <w:shd w:val="clear" w:color="auto" w:fill="auto"/>
          </w:tcPr>
          <w:p w14:paraId="32B58599"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K, 10, I</w:t>
            </w:r>
          </w:p>
        </w:tc>
        <w:tc>
          <w:tcPr>
            <w:tcW w:w="975" w:type="dxa"/>
            <w:shd w:val="clear" w:color="auto" w:fill="auto"/>
          </w:tcPr>
          <w:p w14:paraId="78D311E6"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rPr>
              <w:t>L, 110, E</w:t>
            </w:r>
          </w:p>
        </w:tc>
      </w:tr>
    </w:tbl>
    <w:p w14:paraId="67407942" w14:textId="77777777" w:rsidR="00F91A14" w:rsidRDefault="00F91A14" w:rsidP="00F91A14">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134"/>
        <w:gridCol w:w="1134"/>
        <w:gridCol w:w="1134"/>
      </w:tblGrid>
      <w:tr w:rsidR="00F91A14" w:rsidRPr="006333E2" w14:paraId="2FDD00DD" w14:textId="77777777" w:rsidTr="00F91A14">
        <w:tc>
          <w:tcPr>
            <w:tcW w:w="1101" w:type="dxa"/>
            <w:shd w:val="clear" w:color="auto" w:fill="auto"/>
          </w:tcPr>
          <w:p w14:paraId="2F78B3F1" w14:textId="77777777" w:rsidR="00F91A14" w:rsidRPr="006333E2" w:rsidRDefault="00F91A14" w:rsidP="00F91A14">
            <w:pPr>
              <w:spacing w:after="0"/>
              <w:rPr>
                <w:rFonts w:ascii="Arial" w:hAnsi="Arial" w:cs="Arial"/>
                <w:sz w:val="20"/>
                <w:szCs w:val="20"/>
              </w:rPr>
            </w:pPr>
            <w:r>
              <w:rPr>
                <w:rFonts w:ascii="Arial" w:hAnsi="Arial" w:cs="Arial"/>
                <w:sz w:val="20"/>
                <w:szCs w:val="20"/>
              </w:rPr>
              <w:t>B, 86, F</w:t>
            </w:r>
          </w:p>
        </w:tc>
        <w:tc>
          <w:tcPr>
            <w:tcW w:w="1134" w:type="dxa"/>
            <w:shd w:val="clear" w:color="auto" w:fill="auto"/>
          </w:tcPr>
          <w:p w14:paraId="449BEBA8" w14:textId="77777777" w:rsidR="00F91A14" w:rsidRPr="006333E2" w:rsidRDefault="00F91A14" w:rsidP="00F91A14">
            <w:pPr>
              <w:spacing w:after="0"/>
              <w:rPr>
                <w:rFonts w:ascii="Arial" w:hAnsi="Arial" w:cs="Arial"/>
                <w:sz w:val="20"/>
                <w:szCs w:val="20"/>
              </w:rPr>
            </w:pPr>
            <w:r>
              <w:rPr>
                <w:rFonts w:ascii="Arial" w:hAnsi="Arial" w:cs="Arial"/>
                <w:sz w:val="20"/>
                <w:szCs w:val="20"/>
              </w:rPr>
              <w:t>L, 110, E</w:t>
            </w:r>
          </w:p>
        </w:tc>
        <w:tc>
          <w:tcPr>
            <w:tcW w:w="1134" w:type="dxa"/>
            <w:shd w:val="clear" w:color="auto" w:fill="auto"/>
          </w:tcPr>
          <w:p w14:paraId="2CAC7455" w14:textId="77777777" w:rsidR="00F91A14" w:rsidRPr="006333E2" w:rsidRDefault="00F91A14" w:rsidP="00F91A14">
            <w:pPr>
              <w:spacing w:after="0"/>
              <w:rPr>
                <w:rFonts w:ascii="Arial" w:hAnsi="Arial" w:cs="Arial"/>
                <w:sz w:val="20"/>
                <w:szCs w:val="20"/>
              </w:rPr>
            </w:pPr>
            <w:r>
              <w:rPr>
                <w:rFonts w:ascii="Arial" w:hAnsi="Arial" w:cs="Arial"/>
                <w:sz w:val="20"/>
                <w:szCs w:val="20"/>
              </w:rPr>
              <w:t>C, 120, E</w:t>
            </w:r>
          </w:p>
        </w:tc>
        <w:tc>
          <w:tcPr>
            <w:tcW w:w="1134" w:type="dxa"/>
            <w:shd w:val="clear" w:color="auto" w:fill="auto"/>
          </w:tcPr>
          <w:p w14:paraId="6EF7B4B9" w14:textId="77777777" w:rsidR="00F91A14" w:rsidRPr="006333E2" w:rsidRDefault="00F91A14" w:rsidP="00F91A14">
            <w:pPr>
              <w:spacing w:after="0"/>
              <w:rPr>
                <w:rFonts w:ascii="Arial" w:hAnsi="Arial" w:cs="Arial"/>
                <w:sz w:val="20"/>
                <w:szCs w:val="20"/>
              </w:rPr>
            </w:pPr>
            <w:r>
              <w:rPr>
                <w:rFonts w:ascii="Arial" w:hAnsi="Arial" w:cs="Arial"/>
                <w:sz w:val="20"/>
                <w:szCs w:val="20"/>
              </w:rPr>
              <w:t>A, 140, G</w:t>
            </w:r>
          </w:p>
        </w:tc>
      </w:tr>
    </w:tbl>
    <w:p w14:paraId="4C76E83D" w14:textId="77777777" w:rsidR="00F91A14" w:rsidRDefault="00F91A14" w:rsidP="00583A12">
      <w:pPr>
        <w:spacing w:after="0"/>
        <w:rPr>
          <w:rFonts w:ascii="Arial" w:hAnsi="Arial" w:cs="Arial"/>
          <w:sz w:val="20"/>
          <w:szCs w:val="20"/>
        </w:rPr>
      </w:pPr>
    </w:p>
    <w:p w14:paraId="08B850B8" w14:textId="77777777" w:rsidR="00FC05CF" w:rsidRDefault="00F91A14" w:rsidP="00FC05CF">
      <w:pPr>
        <w:spacing w:after="0"/>
        <w:rPr>
          <w:rFonts w:ascii="Arial" w:hAnsi="Arial" w:cs="Arial"/>
          <w:sz w:val="20"/>
          <w:szCs w:val="20"/>
        </w:rPr>
      </w:pPr>
      <w:r>
        <w:rPr>
          <w:rFonts w:ascii="Arial" w:hAnsi="Arial" w:cs="Arial"/>
          <w:sz w:val="20"/>
          <w:szCs w:val="20"/>
        </w:rPr>
        <w:t xml:space="preserve">8. Schritt: </w:t>
      </w:r>
      <w:r w:rsidR="00FC05CF">
        <w:rPr>
          <w:rFonts w:ascii="Arial" w:hAnsi="Arial" w:cs="Arial"/>
          <w:sz w:val="20"/>
          <w:szCs w:val="20"/>
        </w:rPr>
        <w:t>Ersten Knoten B aus Schlange entfernen. Entfernungen in Prioritätenschlange ggf. nach unten korrigieren, wenn erstes Element Nachbarknoten ist. Andere Nachbarknoten mit berechneter Entfernung zum Startknoten in Schlange aufsteigend einfügen.</w:t>
      </w:r>
    </w:p>
    <w:p w14:paraId="21FD4D2E" w14:textId="77777777" w:rsidR="00F91A14" w:rsidRPr="00683331" w:rsidRDefault="00F91A14" w:rsidP="00F91A14">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974"/>
        <w:gridCol w:w="978"/>
        <w:gridCol w:w="974"/>
        <w:gridCol w:w="947"/>
        <w:gridCol w:w="1164"/>
        <w:gridCol w:w="974"/>
        <w:gridCol w:w="734"/>
        <w:gridCol w:w="958"/>
        <w:gridCol w:w="961"/>
      </w:tblGrid>
      <w:tr w:rsidR="00F91A14" w:rsidRPr="009E1C0E" w14:paraId="6A6A71E9" w14:textId="77777777" w:rsidTr="00F91A14">
        <w:tc>
          <w:tcPr>
            <w:tcW w:w="1101" w:type="dxa"/>
            <w:shd w:val="clear" w:color="auto" w:fill="auto"/>
          </w:tcPr>
          <w:p w14:paraId="0D86A93E" w14:textId="77777777" w:rsidR="00F91A14" w:rsidRPr="00F91A14" w:rsidRDefault="00F91A14" w:rsidP="00F91A14">
            <w:pPr>
              <w:spacing w:after="0"/>
              <w:rPr>
                <w:rFonts w:ascii="Arial" w:hAnsi="Arial" w:cs="Arial"/>
                <w:sz w:val="18"/>
                <w:szCs w:val="18"/>
              </w:rPr>
            </w:pPr>
            <w:r>
              <w:rPr>
                <w:rFonts w:ascii="Arial" w:hAnsi="Arial" w:cs="Arial"/>
                <w:sz w:val="18"/>
                <w:szCs w:val="18"/>
              </w:rPr>
              <w:t>A, 106</w:t>
            </w:r>
            <w:r w:rsidRPr="00F91A14">
              <w:rPr>
                <w:rFonts w:ascii="Arial" w:hAnsi="Arial" w:cs="Arial"/>
                <w:sz w:val="18"/>
                <w:szCs w:val="18"/>
              </w:rPr>
              <w:t xml:space="preserve">, </w:t>
            </w:r>
            <w:r>
              <w:rPr>
                <w:rFonts w:ascii="Arial" w:hAnsi="Arial" w:cs="Arial"/>
                <w:sz w:val="18"/>
                <w:szCs w:val="18"/>
              </w:rPr>
              <w:t>B</w:t>
            </w:r>
          </w:p>
        </w:tc>
        <w:tc>
          <w:tcPr>
            <w:tcW w:w="992" w:type="dxa"/>
            <w:shd w:val="clear" w:color="auto" w:fill="auto"/>
          </w:tcPr>
          <w:p w14:paraId="0217669A"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B, 86, F</w:t>
            </w:r>
          </w:p>
        </w:tc>
        <w:tc>
          <w:tcPr>
            <w:tcW w:w="992" w:type="dxa"/>
            <w:shd w:val="clear" w:color="auto" w:fill="auto"/>
          </w:tcPr>
          <w:p w14:paraId="56C7C277" w14:textId="77777777" w:rsidR="00F91A14" w:rsidRPr="00F91A14" w:rsidRDefault="00AB5CC3" w:rsidP="00F91A14">
            <w:pPr>
              <w:spacing w:after="0"/>
              <w:rPr>
                <w:rFonts w:ascii="Arial" w:hAnsi="Arial" w:cs="Arial"/>
                <w:sz w:val="18"/>
                <w:szCs w:val="18"/>
              </w:rPr>
            </w:pPr>
            <w:r>
              <w:rPr>
                <w:rFonts w:ascii="Arial" w:hAnsi="Arial" w:cs="Arial"/>
                <w:sz w:val="18"/>
                <w:szCs w:val="18"/>
              </w:rPr>
              <w:t>C, 116, B</w:t>
            </w:r>
          </w:p>
        </w:tc>
        <w:tc>
          <w:tcPr>
            <w:tcW w:w="992" w:type="dxa"/>
            <w:shd w:val="clear" w:color="auto" w:fill="auto"/>
          </w:tcPr>
          <w:p w14:paraId="487C22A1"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E, 80, K</w:t>
            </w:r>
          </w:p>
        </w:tc>
        <w:tc>
          <w:tcPr>
            <w:tcW w:w="964" w:type="dxa"/>
            <w:shd w:val="clear" w:color="auto" w:fill="auto"/>
          </w:tcPr>
          <w:p w14:paraId="5D494B56"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F, 56, K</w:t>
            </w:r>
          </w:p>
        </w:tc>
        <w:tc>
          <w:tcPr>
            <w:tcW w:w="1189" w:type="dxa"/>
            <w:shd w:val="clear" w:color="auto" w:fill="auto"/>
          </w:tcPr>
          <w:p w14:paraId="5FDBFBB4"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G, 15, I</w:t>
            </w:r>
          </w:p>
        </w:tc>
        <w:tc>
          <w:tcPr>
            <w:tcW w:w="992" w:type="dxa"/>
            <w:shd w:val="clear" w:color="auto" w:fill="auto"/>
          </w:tcPr>
          <w:p w14:paraId="155423F3"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H, 30, G</w:t>
            </w:r>
          </w:p>
        </w:tc>
        <w:tc>
          <w:tcPr>
            <w:tcW w:w="743" w:type="dxa"/>
            <w:shd w:val="clear" w:color="auto" w:fill="auto"/>
          </w:tcPr>
          <w:p w14:paraId="57F3E8E8"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I, 0,--</w:t>
            </w:r>
          </w:p>
        </w:tc>
        <w:tc>
          <w:tcPr>
            <w:tcW w:w="975" w:type="dxa"/>
            <w:shd w:val="clear" w:color="auto" w:fill="auto"/>
          </w:tcPr>
          <w:p w14:paraId="433AFEFF"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highlight w:val="lightGray"/>
              </w:rPr>
              <w:t>K, 10, I</w:t>
            </w:r>
          </w:p>
        </w:tc>
        <w:tc>
          <w:tcPr>
            <w:tcW w:w="975" w:type="dxa"/>
            <w:shd w:val="clear" w:color="auto" w:fill="auto"/>
          </w:tcPr>
          <w:p w14:paraId="495559FF" w14:textId="77777777" w:rsidR="00F91A14" w:rsidRPr="00F91A14" w:rsidRDefault="00F91A14" w:rsidP="00F91A14">
            <w:pPr>
              <w:spacing w:after="0"/>
              <w:rPr>
                <w:rFonts w:ascii="Arial" w:hAnsi="Arial" w:cs="Arial"/>
                <w:sz w:val="18"/>
                <w:szCs w:val="18"/>
              </w:rPr>
            </w:pPr>
            <w:r w:rsidRPr="00F91A14">
              <w:rPr>
                <w:rFonts w:ascii="Arial" w:hAnsi="Arial" w:cs="Arial"/>
                <w:sz w:val="18"/>
                <w:szCs w:val="18"/>
              </w:rPr>
              <w:t>L, 110, E</w:t>
            </w:r>
          </w:p>
        </w:tc>
      </w:tr>
    </w:tbl>
    <w:p w14:paraId="10A0F587" w14:textId="77777777" w:rsidR="00F91A14" w:rsidRDefault="00F91A14" w:rsidP="00F91A14">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134"/>
        <w:gridCol w:w="1134"/>
      </w:tblGrid>
      <w:tr w:rsidR="00AB5CC3" w:rsidRPr="006333E2" w14:paraId="699CE16B" w14:textId="77777777" w:rsidTr="00F91A14">
        <w:tc>
          <w:tcPr>
            <w:tcW w:w="1101" w:type="dxa"/>
            <w:shd w:val="clear" w:color="auto" w:fill="auto"/>
          </w:tcPr>
          <w:p w14:paraId="09F7F584" w14:textId="77777777" w:rsidR="00AB5CC3" w:rsidRPr="006333E2" w:rsidRDefault="00AB5CC3" w:rsidP="00F91A14">
            <w:pPr>
              <w:spacing w:after="0"/>
              <w:rPr>
                <w:rFonts w:ascii="Arial" w:hAnsi="Arial" w:cs="Arial"/>
                <w:sz w:val="20"/>
                <w:szCs w:val="20"/>
              </w:rPr>
            </w:pPr>
            <w:r>
              <w:rPr>
                <w:rFonts w:ascii="Arial" w:hAnsi="Arial" w:cs="Arial"/>
                <w:sz w:val="20"/>
                <w:szCs w:val="20"/>
              </w:rPr>
              <w:t>A, 106, B</w:t>
            </w:r>
          </w:p>
        </w:tc>
        <w:tc>
          <w:tcPr>
            <w:tcW w:w="1134" w:type="dxa"/>
            <w:shd w:val="clear" w:color="auto" w:fill="auto"/>
          </w:tcPr>
          <w:p w14:paraId="089288A5" w14:textId="77777777" w:rsidR="00AB5CC3" w:rsidRPr="006333E2" w:rsidRDefault="00AB5CC3" w:rsidP="00F91A14">
            <w:pPr>
              <w:spacing w:after="0"/>
              <w:rPr>
                <w:rFonts w:ascii="Arial" w:hAnsi="Arial" w:cs="Arial"/>
                <w:sz w:val="20"/>
                <w:szCs w:val="20"/>
              </w:rPr>
            </w:pPr>
            <w:r>
              <w:rPr>
                <w:rFonts w:ascii="Arial" w:hAnsi="Arial" w:cs="Arial"/>
                <w:sz w:val="20"/>
                <w:szCs w:val="20"/>
              </w:rPr>
              <w:t>L, 110, E</w:t>
            </w:r>
          </w:p>
        </w:tc>
        <w:tc>
          <w:tcPr>
            <w:tcW w:w="1134" w:type="dxa"/>
            <w:shd w:val="clear" w:color="auto" w:fill="auto"/>
          </w:tcPr>
          <w:p w14:paraId="7890E48D" w14:textId="77777777" w:rsidR="00AB5CC3" w:rsidRPr="006333E2" w:rsidRDefault="00AB5CC3" w:rsidP="00F91A14">
            <w:pPr>
              <w:spacing w:after="0"/>
              <w:rPr>
                <w:rFonts w:ascii="Arial" w:hAnsi="Arial" w:cs="Arial"/>
                <w:sz w:val="20"/>
                <w:szCs w:val="20"/>
              </w:rPr>
            </w:pPr>
            <w:r>
              <w:rPr>
                <w:rFonts w:ascii="Arial" w:hAnsi="Arial" w:cs="Arial"/>
                <w:sz w:val="20"/>
                <w:szCs w:val="20"/>
              </w:rPr>
              <w:t>C, 116, B</w:t>
            </w:r>
          </w:p>
        </w:tc>
      </w:tr>
    </w:tbl>
    <w:p w14:paraId="4280AACD" w14:textId="77777777" w:rsidR="00AB5CC3" w:rsidRDefault="00AB5CC3" w:rsidP="00583A12">
      <w:pPr>
        <w:spacing w:after="0"/>
        <w:rPr>
          <w:rFonts w:ascii="Arial" w:hAnsi="Arial" w:cs="Arial"/>
          <w:sz w:val="20"/>
          <w:szCs w:val="20"/>
        </w:rPr>
      </w:pPr>
    </w:p>
    <w:p w14:paraId="5D2547A6" w14:textId="77777777" w:rsidR="00FC05CF" w:rsidRDefault="00AB5CC3" w:rsidP="00FC05CF">
      <w:pPr>
        <w:spacing w:after="0"/>
        <w:rPr>
          <w:rFonts w:ascii="Arial" w:hAnsi="Arial" w:cs="Arial"/>
          <w:sz w:val="20"/>
          <w:szCs w:val="20"/>
        </w:rPr>
      </w:pPr>
      <w:r>
        <w:rPr>
          <w:rFonts w:ascii="Arial" w:hAnsi="Arial" w:cs="Arial"/>
          <w:sz w:val="20"/>
          <w:szCs w:val="20"/>
        </w:rPr>
        <w:t xml:space="preserve">8. Schritt: </w:t>
      </w:r>
      <w:r w:rsidR="00FC05CF">
        <w:rPr>
          <w:rFonts w:ascii="Arial" w:hAnsi="Arial" w:cs="Arial"/>
          <w:sz w:val="20"/>
          <w:szCs w:val="20"/>
        </w:rPr>
        <w:t>Ersten Knoten A aus Schlange entfernen. Entfernungen in Prioritätenschlange ggf. nach unten korrigieren, wenn erstes Element Nachbarknoten ist. Andere Nachbarknoten mit berechneter Entfernung zum Startknoten in Schlange aufsteigend einfügen.</w:t>
      </w:r>
    </w:p>
    <w:p w14:paraId="7A3A8896" w14:textId="77777777" w:rsidR="00AB5CC3" w:rsidRDefault="00AB5CC3" w:rsidP="00AB5CC3">
      <w:pPr>
        <w:spacing w:after="0"/>
        <w:rPr>
          <w:rFonts w:ascii="Arial" w:hAnsi="Arial" w:cs="Arial"/>
          <w:sz w:val="20"/>
          <w:szCs w:val="20"/>
        </w:rPr>
      </w:pPr>
    </w:p>
    <w:p w14:paraId="3296E82A" w14:textId="77777777" w:rsidR="00AB5CC3" w:rsidRPr="00683331" w:rsidRDefault="00AB5CC3" w:rsidP="00AB5CC3">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974"/>
        <w:gridCol w:w="978"/>
        <w:gridCol w:w="974"/>
        <w:gridCol w:w="947"/>
        <w:gridCol w:w="1164"/>
        <w:gridCol w:w="974"/>
        <w:gridCol w:w="734"/>
        <w:gridCol w:w="958"/>
        <w:gridCol w:w="961"/>
      </w:tblGrid>
      <w:tr w:rsidR="00AB5CC3" w:rsidRPr="009E1C0E" w14:paraId="3EB3B44E" w14:textId="77777777" w:rsidTr="00AB5CC3">
        <w:tc>
          <w:tcPr>
            <w:tcW w:w="1101" w:type="dxa"/>
            <w:shd w:val="clear" w:color="auto" w:fill="auto"/>
          </w:tcPr>
          <w:p w14:paraId="62556EE5" w14:textId="77777777" w:rsidR="00AB5CC3" w:rsidRPr="00F91A14" w:rsidRDefault="00AB5CC3" w:rsidP="00AB5CC3">
            <w:pPr>
              <w:spacing w:after="0"/>
              <w:rPr>
                <w:rFonts w:ascii="Arial" w:hAnsi="Arial" w:cs="Arial"/>
                <w:sz w:val="18"/>
                <w:szCs w:val="18"/>
              </w:rPr>
            </w:pPr>
            <w:r w:rsidRPr="00AB5CC3">
              <w:rPr>
                <w:rFonts w:ascii="Arial" w:hAnsi="Arial" w:cs="Arial"/>
                <w:sz w:val="18"/>
                <w:szCs w:val="18"/>
                <w:highlight w:val="lightGray"/>
              </w:rPr>
              <w:t>A, 106, B</w:t>
            </w:r>
          </w:p>
        </w:tc>
        <w:tc>
          <w:tcPr>
            <w:tcW w:w="992" w:type="dxa"/>
            <w:shd w:val="clear" w:color="auto" w:fill="auto"/>
          </w:tcPr>
          <w:p w14:paraId="028C26A7"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B, 86, F</w:t>
            </w:r>
          </w:p>
        </w:tc>
        <w:tc>
          <w:tcPr>
            <w:tcW w:w="992" w:type="dxa"/>
            <w:shd w:val="clear" w:color="auto" w:fill="auto"/>
          </w:tcPr>
          <w:p w14:paraId="55B397E1" w14:textId="2905F93B" w:rsidR="00AB5CC3" w:rsidRPr="00F91A14" w:rsidRDefault="00B1515F" w:rsidP="00AB5CC3">
            <w:pPr>
              <w:spacing w:after="0"/>
              <w:rPr>
                <w:rFonts w:ascii="Arial" w:hAnsi="Arial" w:cs="Arial"/>
                <w:sz w:val="18"/>
                <w:szCs w:val="18"/>
              </w:rPr>
            </w:pPr>
            <w:r>
              <w:rPr>
                <w:rFonts w:ascii="Arial" w:hAnsi="Arial" w:cs="Arial"/>
                <w:sz w:val="18"/>
                <w:szCs w:val="18"/>
              </w:rPr>
              <w:t>C, 116, B</w:t>
            </w:r>
          </w:p>
        </w:tc>
        <w:tc>
          <w:tcPr>
            <w:tcW w:w="992" w:type="dxa"/>
            <w:shd w:val="clear" w:color="auto" w:fill="auto"/>
          </w:tcPr>
          <w:p w14:paraId="65D669F5"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E, 80, K</w:t>
            </w:r>
          </w:p>
        </w:tc>
        <w:tc>
          <w:tcPr>
            <w:tcW w:w="964" w:type="dxa"/>
            <w:shd w:val="clear" w:color="auto" w:fill="auto"/>
          </w:tcPr>
          <w:p w14:paraId="6DABB6F7"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F, 56, K</w:t>
            </w:r>
          </w:p>
        </w:tc>
        <w:tc>
          <w:tcPr>
            <w:tcW w:w="1189" w:type="dxa"/>
            <w:shd w:val="clear" w:color="auto" w:fill="auto"/>
          </w:tcPr>
          <w:p w14:paraId="6F970F33"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G, 15, I</w:t>
            </w:r>
          </w:p>
        </w:tc>
        <w:tc>
          <w:tcPr>
            <w:tcW w:w="992" w:type="dxa"/>
            <w:shd w:val="clear" w:color="auto" w:fill="auto"/>
          </w:tcPr>
          <w:p w14:paraId="112EFFE8"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H, 30, G</w:t>
            </w:r>
          </w:p>
        </w:tc>
        <w:tc>
          <w:tcPr>
            <w:tcW w:w="743" w:type="dxa"/>
            <w:shd w:val="clear" w:color="auto" w:fill="auto"/>
          </w:tcPr>
          <w:p w14:paraId="531C1BCE"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I, 0,--</w:t>
            </w:r>
          </w:p>
        </w:tc>
        <w:tc>
          <w:tcPr>
            <w:tcW w:w="975" w:type="dxa"/>
            <w:shd w:val="clear" w:color="auto" w:fill="auto"/>
          </w:tcPr>
          <w:p w14:paraId="78639456"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K, 10, I</w:t>
            </w:r>
          </w:p>
        </w:tc>
        <w:tc>
          <w:tcPr>
            <w:tcW w:w="975" w:type="dxa"/>
            <w:shd w:val="clear" w:color="auto" w:fill="auto"/>
          </w:tcPr>
          <w:p w14:paraId="1F3E93AA"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rPr>
              <w:t>L, 110, E</w:t>
            </w:r>
          </w:p>
        </w:tc>
      </w:tr>
    </w:tbl>
    <w:p w14:paraId="0F18DC1F" w14:textId="77777777" w:rsidR="00AB5CC3" w:rsidRDefault="00AB5CC3" w:rsidP="00AB5CC3">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101"/>
      </w:tblGrid>
      <w:tr w:rsidR="00AB5CC3" w:rsidRPr="006333E2" w14:paraId="6BFC899C" w14:textId="77777777" w:rsidTr="00AB5CC3">
        <w:tc>
          <w:tcPr>
            <w:tcW w:w="1101" w:type="dxa"/>
          </w:tcPr>
          <w:p w14:paraId="47C14530" w14:textId="77777777" w:rsidR="00AB5CC3" w:rsidRPr="006333E2" w:rsidRDefault="00AB5CC3" w:rsidP="00AB5CC3">
            <w:pPr>
              <w:spacing w:after="0"/>
              <w:rPr>
                <w:rFonts w:ascii="Arial" w:hAnsi="Arial" w:cs="Arial"/>
                <w:sz w:val="20"/>
                <w:szCs w:val="20"/>
              </w:rPr>
            </w:pPr>
            <w:r>
              <w:rPr>
                <w:rFonts w:ascii="Arial" w:hAnsi="Arial" w:cs="Arial"/>
                <w:sz w:val="20"/>
                <w:szCs w:val="20"/>
              </w:rPr>
              <w:t>L, 110, E</w:t>
            </w:r>
          </w:p>
        </w:tc>
        <w:tc>
          <w:tcPr>
            <w:tcW w:w="1101" w:type="dxa"/>
          </w:tcPr>
          <w:p w14:paraId="5C88178E" w14:textId="77777777" w:rsidR="00AB5CC3" w:rsidRPr="006333E2" w:rsidRDefault="00AB5CC3" w:rsidP="00AB5CC3">
            <w:pPr>
              <w:spacing w:after="0"/>
              <w:rPr>
                <w:rFonts w:ascii="Arial" w:hAnsi="Arial" w:cs="Arial"/>
                <w:sz w:val="20"/>
                <w:szCs w:val="20"/>
              </w:rPr>
            </w:pPr>
            <w:r>
              <w:rPr>
                <w:rFonts w:ascii="Arial" w:hAnsi="Arial" w:cs="Arial"/>
                <w:sz w:val="20"/>
                <w:szCs w:val="20"/>
              </w:rPr>
              <w:t>C, 116, B</w:t>
            </w:r>
          </w:p>
        </w:tc>
      </w:tr>
    </w:tbl>
    <w:p w14:paraId="52381C82" w14:textId="77777777" w:rsidR="00AB5CC3" w:rsidRDefault="00AB5CC3" w:rsidP="00583A12">
      <w:pPr>
        <w:spacing w:after="0"/>
        <w:rPr>
          <w:rFonts w:ascii="Arial" w:hAnsi="Arial" w:cs="Arial"/>
          <w:sz w:val="20"/>
          <w:szCs w:val="20"/>
        </w:rPr>
      </w:pPr>
    </w:p>
    <w:p w14:paraId="4DAA845D" w14:textId="77777777" w:rsidR="00FC05CF" w:rsidRDefault="00AB5CC3" w:rsidP="00FC05CF">
      <w:pPr>
        <w:spacing w:after="0"/>
        <w:rPr>
          <w:rFonts w:ascii="Arial" w:hAnsi="Arial" w:cs="Arial"/>
          <w:sz w:val="20"/>
          <w:szCs w:val="20"/>
        </w:rPr>
      </w:pPr>
      <w:r>
        <w:rPr>
          <w:rFonts w:ascii="Arial" w:hAnsi="Arial" w:cs="Arial"/>
          <w:sz w:val="20"/>
          <w:szCs w:val="20"/>
        </w:rPr>
        <w:t xml:space="preserve">9. Schritt: </w:t>
      </w:r>
      <w:r w:rsidR="00FC05CF">
        <w:rPr>
          <w:rFonts w:ascii="Arial" w:hAnsi="Arial" w:cs="Arial"/>
          <w:sz w:val="20"/>
          <w:szCs w:val="20"/>
        </w:rPr>
        <w:t>Ersten Knoten L aus Schlange entfernen. Entfernungen in Prioritätenschlange ggf. nach unten korrigieren, wenn erstes Element Nachbarknoten ist. Andere Nachbarknoten mit berechneter Entfernung zum Startknoten in Schlange aufsteigend einfügen.</w:t>
      </w:r>
    </w:p>
    <w:p w14:paraId="21A4B529" w14:textId="77777777" w:rsidR="00AB5CC3" w:rsidRPr="00683331" w:rsidRDefault="00AB5CC3" w:rsidP="00AB5CC3">
      <w:pPr>
        <w:spacing w:after="0"/>
        <w:rPr>
          <w:rFonts w:ascii="Courier" w:hAnsi="Courier" w:cs="Arial"/>
          <w:sz w:val="20"/>
          <w:szCs w:val="20"/>
        </w:rPr>
      </w:pPr>
      <w:proofErr w:type="spellStart"/>
      <w:r w:rsidRPr="00BC640E">
        <w:rPr>
          <w:rFonts w:ascii="Courier" w:hAnsi="Courier" w:cs="Arial"/>
          <w:sz w:val="20"/>
          <w:szCs w:val="20"/>
        </w:rPr>
        <w:t>DijkstraKnoten</w:t>
      </w:r>
      <w:proofErr w:type="spellEnd"/>
      <w:r w:rsidRPr="00BC640E">
        <w:rPr>
          <w:rFonts w:ascii="Courier" w:hAnsi="Courier" w:cs="Arial"/>
          <w:sz w:val="20"/>
          <w:szCs w:val="20"/>
        </w:rPr>
        <w:t xml:space="preserve">(ID, </w:t>
      </w:r>
      <w:proofErr w:type="spellStart"/>
      <w:r w:rsidRPr="00BC640E">
        <w:rPr>
          <w:rFonts w:ascii="Courier" w:hAnsi="Courier" w:cs="Arial"/>
          <w:sz w:val="20"/>
          <w:szCs w:val="20"/>
        </w:rPr>
        <w:t>distanz</w:t>
      </w:r>
      <w:proofErr w:type="spellEnd"/>
      <w:r w:rsidRPr="00BC640E">
        <w:rPr>
          <w:rFonts w:ascii="Courier" w:hAnsi="Courier" w:cs="Arial"/>
          <w:sz w:val="20"/>
          <w:szCs w:val="20"/>
        </w:rPr>
        <w:t xml:space="preserve">, </w:t>
      </w:r>
      <w:proofErr w:type="spellStart"/>
      <w:r w:rsidRPr="00BC640E">
        <w:rPr>
          <w:rFonts w:ascii="Courier" w:hAnsi="Courier" w:cs="Arial"/>
          <w:sz w:val="20"/>
          <w:szCs w:val="20"/>
        </w:rPr>
        <w:t>vorgaenger</w:t>
      </w:r>
      <w:proofErr w:type="spellEnd"/>
      <w:r w:rsidRPr="00BC640E">
        <w:rPr>
          <w:rFonts w:ascii="Courier" w:hAnsi="Courier" w:cs="Arial"/>
          <w:sz w:val="20"/>
          <w:szCs w:val="20"/>
        </w:rPr>
        <w:t>) des Graphen</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974"/>
        <w:gridCol w:w="978"/>
        <w:gridCol w:w="974"/>
        <w:gridCol w:w="947"/>
        <w:gridCol w:w="1164"/>
        <w:gridCol w:w="974"/>
        <w:gridCol w:w="734"/>
        <w:gridCol w:w="958"/>
        <w:gridCol w:w="961"/>
      </w:tblGrid>
      <w:tr w:rsidR="00AB5CC3" w:rsidRPr="009E1C0E" w14:paraId="2E5C3988" w14:textId="77777777" w:rsidTr="00AB5CC3">
        <w:tc>
          <w:tcPr>
            <w:tcW w:w="1101" w:type="dxa"/>
            <w:shd w:val="clear" w:color="auto" w:fill="auto"/>
          </w:tcPr>
          <w:p w14:paraId="46C6A369" w14:textId="77777777" w:rsidR="00AB5CC3" w:rsidRPr="00F91A14" w:rsidRDefault="00AB5CC3" w:rsidP="00AB5CC3">
            <w:pPr>
              <w:spacing w:after="0"/>
              <w:rPr>
                <w:rFonts w:ascii="Arial" w:hAnsi="Arial" w:cs="Arial"/>
                <w:sz w:val="18"/>
                <w:szCs w:val="18"/>
              </w:rPr>
            </w:pPr>
            <w:r w:rsidRPr="00AB5CC3">
              <w:rPr>
                <w:rFonts w:ascii="Arial" w:hAnsi="Arial" w:cs="Arial"/>
                <w:sz w:val="18"/>
                <w:szCs w:val="18"/>
                <w:highlight w:val="lightGray"/>
              </w:rPr>
              <w:t>A, 106, B</w:t>
            </w:r>
          </w:p>
        </w:tc>
        <w:tc>
          <w:tcPr>
            <w:tcW w:w="992" w:type="dxa"/>
            <w:shd w:val="clear" w:color="auto" w:fill="auto"/>
          </w:tcPr>
          <w:p w14:paraId="4D77D1DA"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B, 86, F</w:t>
            </w:r>
          </w:p>
        </w:tc>
        <w:tc>
          <w:tcPr>
            <w:tcW w:w="992" w:type="dxa"/>
            <w:shd w:val="clear" w:color="auto" w:fill="auto"/>
          </w:tcPr>
          <w:p w14:paraId="08BA88D1" w14:textId="61C3DEBA" w:rsidR="00AB5CC3" w:rsidRPr="00F91A14" w:rsidRDefault="00B1515F" w:rsidP="00AB5CC3">
            <w:pPr>
              <w:spacing w:after="0"/>
              <w:rPr>
                <w:rFonts w:ascii="Arial" w:hAnsi="Arial" w:cs="Arial"/>
                <w:sz w:val="18"/>
                <w:szCs w:val="18"/>
              </w:rPr>
            </w:pPr>
            <w:r>
              <w:rPr>
                <w:rFonts w:ascii="Arial" w:hAnsi="Arial" w:cs="Arial"/>
                <w:sz w:val="18"/>
                <w:szCs w:val="18"/>
              </w:rPr>
              <w:t>C, 116, B</w:t>
            </w:r>
          </w:p>
        </w:tc>
        <w:tc>
          <w:tcPr>
            <w:tcW w:w="992" w:type="dxa"/>
            <w:shd w:val="clear" w:color="auto" w:fill="auto"/>
          </w:tcPr>
          <w:p w14:paraId="771F6DA0"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E, 80, K</w:t>
            </w:r>
          </w:p>
        </w:tc>
        <w:tc>
          <w:tcPr>
            <w:tcW w:w="964" w:type="dxa"/>
            <w:shd w:val="clear" w:color="auto" w:fill="auto"/>
          </w:tcPr>
          <w:p w14:paraId="0BBD79B5"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F, 56, K</w:t>
            </w:r>
          </w:p>
        </w:tc>
        <w:tc>
          <w:tcPr>
            <w:tcW w:w="1189" w:type="dxa"/>
            <w:shd w:val="clear" w:color="auto" w:fill="auto"/>
          </w:tcPr>
          <w:p w14:paraId="7EF2BB7D"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G, 15, I</w:t>
            </w:r>
          </w:p>
        </w:tc>
        <w:tc>
          <w:tcPr>
            <w:tcW w:w="992" w:type="dxa"/>
            <w:shd w:val="clear" w:color="auto" w:fill="auto"/>
          </w:tcPr>
          <w:p w14:paraId="410FA717"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H, 30, G</w:t>
            </w:r>
          </w:p>
        </w:tc>
        <w:tc>
          <w:tcPr>
            <w:tcW w:w="743" w:type="dxa"/>
            <w:shd w:val="clear" w:color="auto" w:fill="auto"/>
          </w:tcPr>
          <w:p w14:paraId="108A00CA"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I, 0,--</w:t>
            </w:r>
          </w:p>
        </w:tc>
        <w:tc>
          <w:tcPr>
            <w:tcW w:w="975" w:type="dxa"/>
            <w:shd w:val="clear" w:color="auto" w:fill="auto"/>
          </w:tcPr>
          <w:p w14:paraId="194CFA49" w14:textId="77777777" w:rsidR="00AB5CC3" w:rsidRPr="00F91A14" w:rsidRDefault="00AB5CC3" w:rsidP="00AB5CC3">
            <w:pPr>
              <w:spacing w:after="0"/>
              <w:rPr>
                <w:rFonts w:ascii="Arial" w:hAnsi="Arial" w:cs="Arial"/>
                <w:sz w:val="18"/>
                <w:szCs w:val="18"/>
              </w:rPr>
            </w:pPr>
            <w:r w:rsidRPr="00F91A14">
              <w:rPr>
                <w:rFonts w:ascii="Arial" w:hAnsi="Arial" w:cs="Arial"/>
                <w:sz w:val="18"/>
                <w:szCs w:val="18"/>
                <w:highlight w:val="lightGray"/>
              </w:rPr>
              <w:t>K, 10, I</w:t>
            </w:r>
          </w:p>
        </w:tc>
        <w:tc>
          <w:tcPr>
            <w:tcW w:w="975" w:type="dxa"/>
            <w:shd w:val="clear" w:color="auto" w:fill="auto"/>
          </w:tcPr>
          <w:p w14:paraId="392A7F23" w14:textId="77777777" w:rsidR="00AB5CC3" w:rsidRPr="00F91A14" w:rsidRDefault="00AB5CC3" w:rsidP="00AB5CC3">
            <w:pPr>
              <w:spacing w:after="0"/>
              <w:rPr>
                <w:rFonts w:ascii="Arial" w:hAnsi="Arial" w:cs="Arial"/>
                <w:sz w:val="18"/>
                <w:szCs w:val="18"/>
              </w:rPr>
            </w:pPr>
            <w:r w:rsidRPr="00AB5CC3">
              <w:rPr>
                <w:rFonts w:ascii="Arial" w:hAnsi="Arial" w:cs="Arial"/>
                <w:sz w:val="18"/>
                <w:szCs w:val="18"/>
                <w:highlight w:val="lightGray"/>
              </w:rPr>
              <w:t>L, 110, E</w:t>
            </w:r>
          </w:p>
        </w:tc>
      </w:tr>
    </w:tbl>
    <w:p w14:paraId="2317EBC0" w14:textId="77777777" w:rsidR="00AB5CC3" w:rsidRDefault="00AB5CC3" w:rsidP="00AB5CC3">
      <w:pPr>
        <w:spacing w:after="0"/>
        <w:rPr>
          <w:rFonts w:ascii="Arial" w:hAnsi="Arial" w:cs="Arial"/>
          <w:sz w:val="20"/>
          <w:szCs w:val="20"/>
        </w:rPr>
      </w:pPr>
      <w:r>
        <w:rPr>
          <w:rFonts w:ascii="Arial" w:hAnsi="Arial" w:cs="Arial"/>
          <w:sz w:val="20"/>
          <w:szCs w:val="20"/>
        </w:rPr>
        <w:t>Prioritätenschlange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tblGrid>
      <w:tr w:rsidR="00AB5CC3" w:rsidRPr="006333E2" w14:paraId="317EDFE6" w14:textId="77777777" w:rsidTr="00AB5CC3">
        <w:tc>
          <w:tcPr>
            <w:tcW w:w="1101" w:type="dxa"/>
          </w:tcPr>
          <w:p w14:paraId="67BBFA51" w14:textId="77777777" w:rsidR="00AB5CC3" w:rsidRPr="006333E2" w:rsidRDefault="00FC05CF" w:rsidP="00AB5CC3">
            <w:pPr>
              <w:spacing w:after="0"/>
              <w:rPr>
                <w:rFonts w:ascii="Arial" w:hAnsi="Arial" w:cs="Arial"/>
                <w:sz w:val="20"/>
                <w:szCs w:val="20"/>
              </w:rPr>
            </w:pPr>
            <w:r>
              <w:rPr>
                <w:rFonts w:ascii="Arial" w:hAnsi="Arial" w:cs="Arial"/>
                <w:sz w:val="20"/>
                <w:szCs w:val="20"/>
              </w:rPr>
              <w:t>C, 116</w:t>
            </w:r>
            <w:r w:rsidR="00AB5CC3">
              <w:rPr>
                <w:rFonts w:ascii="Arial" w:hAnsi="Arial" w:cs="Arial"/>
                <w:sz w:val="20"/>
                <w:szCs w:val="20"/>
              </w:rPr>
              <w:t xml:space="preserve">, </w:t>
            </w:r>
            <w:r>
              <w:rPr>
                <w:rFonts w:ascii="Arial" w:hAnsi="Arial" w:cs="Arial"/>
                <w:sz w:val="20"/>
                <w:szCs w:val="20"/>
              </w:rPr>
              <w:t>B</w:t>
            </w:r>
          </w:p>
        </w:tc>
      </w:tr>
    </w:tbl>
    <w:p w14:paraId="6B6058AA" w14:textId="77777777" w:rsidR="006333E2" w:rsidRDefault="006333E2" w:rsidP="00AB5CC3">
      <w:pPr>
        <w:spacing w:after="0"/>
        <w:rPr>
          <w:rFonts w:ascii="Arial" w:hAnsi="Arial" w:cs="Arial"/>
          <w:sz w:val="20"/>
          <w:szCs w:val="20"/>
        </w:rPr>
      </w:pPr>
    </w:p>
    <w:p w14:paraId="6A3650FD" w14:textId="77777777" w:rsidR="0040635F" w:rsidRDefault="0040635F" w:rsidP="006333E2">
      <w:pPr>
        <w:spacing w:after="0"/>
        <w:rPr>
          <w:rFonts w:ascii="Arial" w:hAnsi="Arial" w:cs="Arial"/>
        </w:rPr>
      </w:pPr>
      <w:r w:rsidRPr="0040635F">
        <w:rPr>
          <w:rFonts w:ascii="Arial" w:hAnsi="Arial" w:cs="Arial"/>
        </w:rPr>
        <w:t>Da der Ziel</w:t>
      </w:r>
      <w:r>
        <w:rPr>
          <w:rFonts w:ascii="Arial" w:hAnsi="Arial" w:cs="Arial"/>
        </w:rPr>
        <w:t>knote</w:t>
      </w:r>
      <w:r w:rsidR="00AB5CC3">
        <w:rPr>
          <w:rFonts w:ascii="Arial" w:hAnsi="Arial" w:cs="Arial"/>
        </w:rPr>
        <w:t>n L</w:t>
      </w:r>
      <w:r>
        <w:rPr>
          <w:rFonts w:ascii="Arial" w:hAnsi="Arial" w:cs="Arial"/>
        </w:rPr>
        <w:t xml:space="preserve"> erreicht wurde, kann der Algorithmus abgebrochen werden. </w:t>
      </w:r>
      <w:r w:rsidR="009F29C7">
        <w:rPr>
          <w:rFonts w:ascii="Arial" w:hAnsi="Arial" w:cs="Arial"/>
        </w:rPr>
        <w:t xml:space="preserve">Die kürzeste Entfernung vom Start- zum Zielknoten </w:t>
      </w:r>
      <w:r w:rsidR="00CA5C3B">
        <w:rPr>
          <w:rFonts w:ascii="Arial" w:hAnsi="Arial" w:cs="Arial"/>
        </w:rPr>
        <w:t xml:space="preserve">ist als </w:t>
      </w:r>
      <w:proofErr w:type="spellStart"/>
      <w:r w:rsidR="00CA5C3B" w:rsidRPr="00CA5C3B">
        <w:rPr>
          <w:rFonts w:ascii="Courier" w:hAnsi="Courier" w:cs="Arial"/>
        </w:rPr>
        <w:t>distanz</w:t>
      </w:r>
      <w:proofErr w:type="spellEnd"/>
      <w:r w:rsidR="00AB5CC3">
        <w:rPr>
          <w:rFonts w:ascii="Arial" w:hAnsi="Arial" w:cs="Arial"/>
        </w:rPr>
        <w:t xml:space="preserve"> im Knoten L</w:t>
      </w:r>
      <w:r w:rsidR="00CA5C3B">
        <w:rPr>
          <w:rFonts w:ascii="Arial" w:hAnsi="Arial" w:cs="Arial"/>
        </w:rPr>
        <w:t xml:space="preserve"> g</w:t>
      </w:r>
      <w:r w:rsidR="00AB5CC3">
        <w:rPr>
          <w:rFonts w:ascii="Arial" w:hAnsi="Arial" w:cs="Arial"/>
        </w:rPr>
        <w:t>espeichert, hat also den Wert 110</w:t>
      </w:r>
      <w:r w:rsidR="009F29C7">
        <w:rPr>
          <w:rFonts w:ascii="Arial" w:hAnsi="Arial" w:cs="Arial"/>
        </w:rPr>
        <w:t>. Der Weg lässt sich ausgehend vom Zielknoten über die Verweise auf die Vorgängerknoten erzeugen.</w:t>
      </w:r>
    </w:p>
    <w:p w14:paraId="40CDF505" w14:textId="77777777" w:rsidR="009F29C7" w:rsidRDefault="00CA5C3B" w:rsidP="006333E2">
      <w:pPr>
        <w:spacing w:after="0"/>
        <w:rPr>
          <w:rFonts w:ascii="Arial" w:hAnsi="Arial" w:cs="Arial"/>
        </w:rPr>
      </w:pPr>
      <w:r>
        <w:rPr>
          <w:rFonts w:ascii="Arial" w:hAnsi="Arial" w:cs="Arial"/>
        </w:rPr>
        <w:t xml:space="preserve">Als kürzester Weg </w:t>
      </w:r>
      <w:r w:rsidR="0063289A">
        <w:rPr>
          <w:rFonts w:ascii="Arial" w:hAnsi="Arial" w:cs="Arial"/>
        </w:rPr>
        <w:t xml:space="preserve">in umgekehrter Reihenfolge </w:t>
      </w:r>
      <w:r>
        <w:rPr>
          <w:rFonts w:ascii="Arial" w:hAnsi="Arial" w:cs="Arial"/>
        </w:rPr>
        <w:t xml:space="preserve">ergibt sich damit die Knotenfolge; </w:t>
      </w:r>
      <w:r w:rsidR="00AB5CC3">
        <w:rPr>
          <w:rFonts w:ascii="Arial" w:hAnsi="Arial" w:cs="Arial"/>
        </w:rPr>
        <w:t>L -&gt; E -&gt; K -&gt; I</w:t>
      </w:r>
    </w:p>
    <w:p w14:paraId="383D8501" w14:textId="77777777" w:rsidR="007E67AC" w:rsidRDefault="007E67AC" w:rsidP="006333E2">
      <w:pPr>
        <w:spacing w:after="0"/>
        <w:rPr>
          <w:rFonts w:ascii="Arial" w:hAnsi="Arial" w:cs="Arial"/>
        </w:rPr>
      </w:pPr>
      <w:r>
        <w:rPr>
          <w:rFonts w:ascii="Arial" w:hAnsi="Arial" w:cs="Arial"/>
        </w:rPr>
        <w:t>Bricht man den Algorithmus nicht ab, wenn der Zielknoten erreicht ist, sondern erst, wenn die Prioritätenschlange leer ist, enthalten alle Dijkstra-Knoten des Graphen die kürzeste</w:t>
      </w:r>
      <w:r w:rsidR="0063289A">
        <w:rPr>
          <w:rFonts w:ascii="Arial" w:hAnsi="Arial" w:cs="Arial"/>
        </w:rPr>
        <w:t>n</w:t>
      </w:r>
      <w:r>
        <w:rPr>
          <w:rFonts w:ascii="Arial" w:hAnsi="Arial" w:cs="Arial"/>
        </w:rPr>
        <w:t xml:space="preserve"> Entfernung</w:t>
      </w:r>
      <w:r w:rsidR="0063289A">
        <w:rPr>
          <w:rFonts w:ascii="Arial" w:hAnsi="Arial" w:cs="Arial"/>
        </w:rPr>
        <w:t>en</w:t>
      </w:r>
      <w:r>
        <w:rPr>
          <w:rFonts w:ascii="Arial" w:hAnsi="Arial" w:cs="Arial"/>
        </w:rPr>
        <w:t xml:space="preserve"> zum Startknoten, wenn es einen Weg gibt.</w:t>
      </w:r>
    </w:p>
    <w:p w14:paraId="2B243614" w14:textId="77777777" w:rsidR="00CA5C3B" w:rsidRDefault="00CA5C3B" w:rsidP="006333E2">
      <w:pPr>
        <w:spacing w:after="0"/>
        <w:rPr>
          <w:rFonts w:ascii="Arial" w:hAnsi="Arial" w:cs="Arial"/>
        </w:rPr>
      </w:pPr>
    </w:p>
    <w:p w14:paraId="273B7861" w14:textId="77777777" w:rsidR="00CA5C3B" w:rsidRPr="00CA5C3B" w:rsidRDefault="00CA5C3B" w:rsidP="006333E2">
      <w:pPr>
        <w:spacing w:after="0"/>
        <w:rPr>
          <w:rFonts w:ascii="Arial" w:hAnsi="Arial" w:cs="Arial"/>
          <w:b/>
        </w:rPr>
      </w:pPr>
      <w:r w:rsidRPr="00CA5C3B">
        <w:rPr>
          <w:rFonts w:ascii="Arial" w:hAnsi="Arial" w:cs="Arial"/>
          <w:b/>
        </w:rPr>
        <w:t>Aufgabe</w:t>
      </w:r>
    </w:p>
    <w:p w14:paraId="2F85F649" w14:textId="77777777" w:rsidR="00CA5C3B" w:rsidRPr="00CA5C3B" w:rsidRDefault="00CA5C3B" w:rsidP="006333E2">
      <w:pPr>
        <w:spacing w:after="0"/>
        <w:rPr>
          <w:rFonts w:ascii="Arial" w:hAnsi="Arial" w:cs="Arial"/>
          <w:i/>
        </w:rPr>
      </w:pPr>
      <w:r w:rsidRPr="00CA5C3B">
        <w:rPr>
          <w:rFonts w:ascii="Arial" w:hAnsi="Arial" w:cs="Arial"/>
          <w:i/>
        </w:rPr>
        <w:t>Ermitteln Sie den kürzesten Weg im Beispielgraphen von A nach H mithilfe des Dijkstra-Algorithmus’.</w:t>
      </w:r>
    </w:p>
    <w:p w14:paraId="41460837" w14:textId="77777777" w:rsidR="00CA5C3B" w:rsidRDefault="00CA5C3B" w:rsidP="006333E2">
      <w:pPr>
        <w:spacing w:after="0"/>
        <w:rPr>
          <w:rFonts w:ascii="Arial" w:hAnsi="Arial" w:cs="Arial"/>
        </w:rPr>
      </w:pPr>
    </w:p>
    <w:p w14:paraId="36B5FA93" w14:textId="77777777" w:rsidR="00692CD6" w:rsidRDefault="00692CD6" w:rsidP="006333E2">
      <w:pPr>
        <w:spacing w:after="0"/>
        <w:rPr>
          <w:rFonts w:ascii="Arial" w:hAnsi="Arial" w:cs="Arial"/>
          <w:b/>
        </w:rPr>
      </w:pPr>
      <w:r>
        <w:rPr>
          <w:rFonts w:ascii="Arial" w:hAnsi="Arial" w:cs="Arial"/>
          <w:b/>
        </w:rPr>
        <w:br w:type="page"/>
      </w:r>
    </w:p>
    <w:p w14:paraId="7E5AB603" w14:textId="77777777" w:rsidR="00CA5C3B" w:rsidRDefault="00CA5C3B" w:rsidP="006333E2">
      <w:pPr>
        <w:spacing w:after="0"/>
        <w:rPr>
          <w:rFonts w:ascii="Arial" w:hAnsi="Arial" w:cs="Arial"/>
          <w:b/>
        </w:rPr>
      </w:pPr>
      <w:r w:rsidRPr="00CA5C3B">
        <w:rPr>
          <w:rFonts w:ascii="Arial" w:hAnsi="Arial" w:cs="Arial"/>
          <w:b/>
        </w:rPr>
        <w:lastRenderedPageBreak/>
        <w:t>Java Methode für den Dijkstra-Algorithmus</w:t>
      </w:r>
    </w:p>
    <w:p w14:paraId="79057E68" w14:textId="77777777" w:rsid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CA5C3B">
        <w:rPr>
          <w:rFonts w:ascii="Courier" w:hAnsi="Courier" w:cs="Arial"/>
          <w:sz w:val="20"/>
          <w:szCs w:val="20"/>
        </w:rPr>
        <w:t xml:space="preserve">private </w:t>
      </w:r>
      <w:proofErr w:type="spellStart"/>
      <w:r w:rsidRPr="00CA5C3B">
        <w:rPr>
          <w:rFonts w:ascii="Courier" w:hAnsi="Courier" w:cs="Arial"/>
          <w:sz w:val="20"/>
          <w:szCs w:val="20"/>
        </w:rPr>
        <w:t>void</w:t>
      </w:r>
      <w:proofErr w:type="spellEnd"/>
      <w:r w:rsidRPr="00CA5C3B">
        <w:rPr>
          <w:rFonts w:ascii="Courier" w:hAnsi="Courier" w:cs="Arial"/>
          <w:sz w:val="20"/>
          <w:szCs w:val="20"/>
        </w:rPr>
        <w:t xml:space="preserve"> </w:t>
      </w:r>
      <w:proofErr w:type="spellStart"/>
      <w:r w:rsidRPr="00CA5C3B">
        <w:rPr>
          <w:rFonts w:ascii="Courier" w:hAnsi="Courier" w:cs="Arial"/>
          <w:sz w:val="20"/>
          <w:szCs w:val="20"/>
        </w:rPr>
        <w:t>dijkstra</w:t>
      </w:r>
      <w:proofErr w:type="spellEnd"/>
      <w:r w:rsidRPr="00CA5C3B">
        <w:rPr>
          <w:rFonts w:ascii="Courier" w:hAnsi="Courier" w:cs="Arial"/>
          <w:sz w:val="20"/>
          <w:szCs w:val="20"/>
        </w:rPr>
        <w:t>(</w:t>
      </w:r>
      <w:proofErr w:type="spellStart"/>
      <w:r w:rsidRPr="00CA5C3B">
        <w:rPr>
          <w:rFonts w:ascii="Courier" w:hAnsi="Courier" w:cs="Arial"/>
          <w:sz w:val="20"/>
          <w:szCs w:val="20"/>
        </w:rPr>
        <w:t>DijkstraVerte</w:t>
      </w:r>
      <w:r w:rsidR="007E67AC">
        <w:rPr>
          <w:rFonts w:ascii="Courier" w:hAnsi="Courier" w:cs="Arial"/>
          <w:sz w:val="20"/>
          <w:szCs w:val="20"/>
        </w:rPr>
        <w:t>x</w:t>
      </w:r>
      <w:proofErr w:type="spellEnd"/>
      <w:r w:rsidR="007E67AC">
        <w:rPr>
          <w:rFonts w:ascii="Courier" w:hAnsi="Courier" w:cs="Arial"/>
          <w:sz w:val="20"/>
          <w:szCs w:val="20"/>
        </w:rPr>
        <w:t xml:space="preserve"> </w:t>
      </w:r>
      <w:proofErr w:type="spellStart"/>
      <w:r w:rsidR="007E67AC">
        <w:rPr>
          <w:rFonts w:ascii="Courier" w:hAnsi="Courier" w:cs="Arial"/>
          <w:sz w:val="20"/>
          <w:szCs w:val="20"/>
        </w:rPr>
        <w:t>pStart</w:t>
      </w:r>
      <w:proofErr w:type="spellEnd"/>
      <w:r w:rsidR="007E67AC">
        <w:rPr>
          <w:rFonts w:ascii="Courier" w:hAnsi="Courier" w:cs="Arial"/>
          <w:sz w:val="20"/>
          <w:szCs w:val="20"/>
        </w:rPr>
        <w:t xml:space="preserve">, </w:t>
      </w:r>
      <w:proofErr w:type="spellStart"/>
      <w:r w:rsidR="007E67AC">
        <w:rPr>
          <w:rFonts w:ascii="Courier" w:hAnsi="Courier" w:cs="Arial"/>
          <w:sz w:val="20"/>
          <w:szCs w:val="20"/>
        </w:rPr>
        <w:t>DijkstraVertex</w:t>
      </w:r>
      <w:proofErr w:type="spellEnd"/>
      <w:r w:rsidR="007E67AC">
        <w:rPr>
          <w:rFonts w:ascii="Courier" w:hAnsi="Courier" w:cs="Arial"/>
          <w:sz w:val="20"/>
          <w:szCs w:val="20"/>
        </w:rPr>
        <w:t xml:space="preserve"> </w:t>
      </w:r>
      <w:proofErr w:type="spellStart"/>
      <w:r w:rsidR="007E67AC">
        <w:rPr>
          <w:rFonts w:ascii="Courier" w:hAnsi="Courier" w:cs="Arial"/>
          <w:sz w:val="20"/>
          <w:szCs w:val="20"/>
        </w:rPr>
        <w:t>pZiel</w:t>
      </w:r>
      <w:proofErr w:type="spellEnd"/>
      <w:r w:rsidR="007E67AC">
        <w:rPr>
          <w:rFonts w:ascii="Courier" w:hAnsi="Courier" w:cs="Arial"/>
          <w:sz w:val="20"/>
          <w:szCs w:val="20"/>
        </w:rPr>
        <w:t>)</w:t>
      </w:r>
      <w:r w:rsidRPr="00CA5C3B">
        <w:rPr>
          <w:rFonts w:ascii="Courier" w:hAnsi="Courier" w:cs="Arial"/>
          <w:sz w:val="20"/>
          <w:szCs w:val="20"/>
        </w:rPr>
        <w:t xml:space="preserve">{  </w:t>
      </w:r>
    </w:p>
    <w:p w14:paraId="62CF5C95" w14:textId="77777777" w:rsid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if</w:t>
      </w:r>
      <w:proofErr w:type="spellEnd"/>
      <w:r w:rsidRPr="00CA5C3B">
        <w:rPr>
          <w:rFonts w:ascii="Courier" w:hAnsi="Courier" w:cs="Arial"/>
          <w:sz w:val="20"/>
          <w:szCs w:val="20"/>
        </w:rPr>
        <w:t xml:space="preserve"> (</w:t>
      </w:r>
      <w:proofErr w:type="spellStart"/>
      <w:r w:rsidR="007E67AC">
        <w:rPr>
          <w:rFonts w:ascii="Courier" w:hAnsi="Courier" w:cs="Arial"/>
          <w:sz w:val="20"/>
          <w:szCs w:val="20"/>
        </w:rPr>
        <w:t>pStart</w:t>
      </w:r>
      <w:proofErr w:type="spellEnd"/>
      <w:r w:rsidR="007E67AC">
        <w:rPr>
          <w:rFonts w:ascii="Courier" w:hAnsi="Courier" w:cs="Arial"/>
          <w:sz w:val="20"/>
          <w:szCs w:val="20"/>
        </w:rPr>
        <w:t xml:space="preserve">!= null &amp;&amp; </w:t>
      </w:r>
      <w:proofErr w:type="spellStart"/>
      <w:r w:rsidR="007E67AC">
        <w:rPr>
          <w:rFonts w:ascii="Courier" w:hAnsi="Courier" w:cs="Arial"/>
          <w:sz w:val="20"/>
          <w:szCs w:val="20"/>
        </w:rPr>
        <w:t>pZiel</w:t>
      </w:r>
      <w:proofErr w:type="spellEnd"/>
      <w:r w:rsidR="007E67AC">
        <w:rPr>
          <w:rFonts w:ascii="Courier" w:hAnsi="Courier" w:cs="Arial"/>
          <w:sz w:val="20"/>
          <w:szCs w:val="20"/>
        </w:rPr>
        <w:t xml:space="preserve"> != null)</w:t>
      </w:r>
      <w:r w:rsidRPr="00CA5C3B">
        <w:rPr>
          <w:rFonts w:ascii="Courier" w:hAnsi="Courier" w:cs="Arial"/>
          <w:sz w:val="20"/>
          <w:szCs w:val="20"/>
        </w:rPr>
        <w:t xml:space="preserve">{  </w:t>
      </w:r>
    </w:p>
    <w:p w14:paraId="481FA342"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PrioritaetsSchlange</w:t>
      </w:r>
      <w:proofErr w:type="spellEnd"/>
      <w:r w:rsidRPr="00CA5C3B">
        <w:rPr>
          <w:rFonts w:ascii="Courier" w:hAnsi="Courier" w:cs="Arial"/>
          <w:sz w:val="20"/>
          <w:szCs w:val="20"/>
        </w:rPr>
        <w:t xml:space="preserve"> </w:t>
      </w:r>
      <w:proofErr w:type="spellStart"/>
      <w:r w:rsidRPr="00CA5C3B">
        <w:rPr>
          <w:rFonts w:ascii="Courier" w:hAnsi="Courier" w:cs="Arial"/>
          <w:sz w:val="20"/>
          <w:szCs w:val="20"/>
        </w:rPr>
        <w:t>schlange</w:t>
      </w:r>
      <w:proofErr w:type="spellEnd"/>
      <w:r w:rsidRPr="00CA5C3B">
        <w:rPr>
          <w:rFonts w:ascii="Courier" w:hAnsi="Courier" w:cs="Arial"/>
          <w:sz w:val="20"/>
          <w:szCs w:val="20"/>
        </w:rPr>
        <w:t xml:space="preserve"> = </w:t>
      </w:r>
      <w:proofErr w:type="spellStart"/>
      <w:r w:rsidRPr="00CA5C3B">
        <w:rPr>
          <w:rFonts w:ascii="Courier" w:hAnsi="Courier" w:cs="Arial"/>
          <w:sz w:val="20"/>
          <w:szCs w:val="20"/>
        </w:rPr>
        <w:t>new</w:t>
      </w:r>
      <w:proofErr w:type="spellEnd"/>
      <w:r w:rsidRPr="00CA5C3B">
        <w:rPr>
          <w:rFonts w:ascii="Courier" w:hAnsi="Courier" w:cs="Arial"/>
          <w:sz w:val="20"/>
          <w:szCs w:val="20"/>
        </w:rPr>
        <w:t xml:space="preserve"> </w:t>
      </w:r>
      <w:proofErr w:type="spellStart"/>
      <w:r w:rsidRPr="00CA5C3B">
        <w:rPr>
          <w:rFonts w:ascii="Courier" w:hAnsi="Courier" w:cs="Arial"/>
          <w:sz w:val="20"/>
          <w:szCs w:val="20"/>
        </w:rPr>
        <w:t>PrioritaetsSchlange</w:t>
      </w:r>
      <w:proofErr w:type="spellEnd"/>
      <w:r w:rsidRPr="00CA5C3B">
        <w:rPr>
          <w:rFonts w:ascii="Courier" w:hAnsi="Courier" w:cs="Arial"/>
          <w:sz w:val="20"/>
          <w:szCs w:val="20"/>
        </w:rPr>
        <w:t>();</w:t>
      </w:r>
    </w:p>
    <w:p w14:paraId="00C700BC"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pStart.setzeDistanz</w:t>
      </w:r>
      <w:proofErr w:type="spellEnd"/>
      <w:r w:rsidRPr="00CA5C3B">
        <w:rPr>
          <w:rFonts w:ascii="Courier" w:hAnsi="Courier" w:cs="Arial"/>
          <w:sz w:val="20"/>
          <w:szCs w:val="20"/>
        </w:rPr>
        <w:t>(0);</w:t>
      </w:r>
    </w:p>
    <w:p w14:paraId="6D73D308"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schlange.fuegeEin</w:t>
      </w:r>
      <w:proofErr w:type="spellEnd"/>
      <w:r w:rsidRPr="00CA5C3B">
        <w:rPr>
          <w:rFonts w:ascii="Courier" w:hAnsi="Courier" w:cs="Arial"/>
          <w:sz w:val="20"/>
          <w:szCs w:val="20"/>
        </w:rPr>
        <w:t>(</w:t>
      </w:r>
      <w:proofErr w:type="spellStart"/>
      <w:r w:rsidRPr="00CA5C3B">
        <w:rPr>
          <w:rFonts w:ascii="Courier" w:hAnsi="Courier" w:cs="Arial"/>
          <w:sz w:val="20"/>
          <w:szCs w:val="20"/>
        </w:rPr>
        <w:t>pStart</w:t>
      </w:r>
      <w:proofErr w:type="spellEnd"/>
      <w:r w:rsidRPr="00CA5C3B">
        <w:rPr>
          <w:rFonts w:ascii="Courier" w:hAnsi="Courier" w:cs="Arial"/>
          <w:sz w:val="20"/>
          <w:szCs w:val="20"/>
        </w:rPr>
        <w:t>);</w:t>
      </w:r>
    </w:p>
    <w:p w14:paraId="0F73D697"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DijkstraVertex</w:t>
      </w:r>
      <w:proofErr w:type="spellEnd"/>
      <w:r w:rsidRPr="00CA5C3B">
        <w:rPr>
          <w:rFonts w:ascii="Courier" w:hAnsi="Courier" w:cs="Arial"/>
          <w:sz w:val="20"/>
          <w:szCs w:val="20"/>
        </w:rPr>
        <w:t xml:space="preserve"> </w:t>
      </w:r>
      <w:proofErr w:type="spellStart"/>
      <w:r w:rsidRPr="00CA5C3B">
        <w:rPr>
          <w:rFonts w:ascii="Courier" w:hAnsi="Courier" w:cs="Arial"/>
          <w:sz w:val="20"/>
          <w:szCs w:val="20"/>
        </w:rPr>
        <w:t>nachbarKnoten</w:t>
      </w:r>
      <w:proofErr w:type="spellEnd"/>
      <w:r w:rsidRPr="00CA5C3B">
        <w:rPr>
          <w:rFonts w:ascii="Courier" w:hAnsi="Courier" w:cs="Arial"/>
          <w:sz w:val="20"/>
          <w:szCs w:val="20"/>
        </w:rPr>
        <w:t xml:space="preserve"> = null;</w:t>
      </w:r>
    </w:p>
    <w:p w14:paraId="69FC2775"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DijkstraVertex</w:t>
      </w:r>
      <w:proofErr w:type="spellEnd"/>
      <w:r w:rsidRPr="00CA5C3B">
        <w:rPr>
          <w:rFonts w:ascii="Courier" w:hAnsi="Courier" w:cs="Arial"/>
          <w:sz w:val="20"/>
          <w:szCs w:val="20"/>
        </w:rPr>
        <w:t xml:space="preserve"> </w:t>
      </w:r>
      <w:proofErr w:type="spellStart"/>
      <w:r w:rsidRPr="00CA5C3B">
        <w:rPr>
          <w:rFonts w:ascii="Courier" w:hAnsi="Courier" w:cs="Arial"/>
          <w:sz w:val="20"/>
          <w:szCs w:val="20"/>
        </w:rPr>
        <w:t>ersterKnoten</w:t>
      </w:r>
      <w:proofErr w:type="spellEnd"/>
      <w:r w:rsidRPr="00CA5C3B">
        <w:rPr>
          <w:rFonts w:ascii="Courier" w:hAnsi="Courier" w:cs="Arial"/>
          <w:sz w:val="20"/>
          <w:szCs w:val="20"/>
        </w:rPr>
        <w:t xml:space="preserve"> = null;</w:t>
      </w:r>
    </w:p>
    <w:p w14:paraId="0982B416" w14:textId="77777777" w:rsidR="007E67AC"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while</w:t>
      </w:r>
      <w:proofErr w:type="spellEnd"/>
      <w:r w:rsidRPr="00CA5C3B">
        <w:rPr>
          <w:rFonts w:ascii="Courier" w:hAnsi="Courier" w:cs="Arial"/>
          <w:sz w:val="20"/>
          <w:szCs w:val="20"/>
        </w:rPr>
        <w:t xml:space="preserve"> (!</w:t>
      </w:r>
      <w:proofErr w:type="spellStart"/>
      <w:r w:rsidRPr="00CA5C3B">
        <w:rPr>
          <w:rFonts w:ascii="Courier" w:hAnsi="Courier" w:cs="Arial"/>
          <w:sz w:val="20"/>
          <w:szCs w:val="20"/>
        </w:rPr>
        <w:t>schlange.isEmpty</w:t>
      </w:r>
      <w:proofErr w:type="spellEnd"/>
      <w:r w:rsidRPr="00CA5C3B">
        <w:rPr>
          <w:rFonts w:ascii="Courier" w:hAnsi="Courier" w:cs="Arial"/>
          <w:sz w:val="20"/>
          <w:szCs w:val="20"/>
        </w:rPr>
        <w:t xml:space="preserve">() &amp;&amp; </w:t>
      </w:r>
      <w:proofErr w:type="spellStart"/>
      <w:r w:rsidRPr="00CA5C3B">
        <w:rPr>
          <w:rFonts w:ascii="Courier" w:hAnsi="Courier" w:cs="Arial"/>
          <w:sz w:val="20"/>
          <w:szCs w:val="20"/>
        </w:rPr>
        <w:t>ersterKnoten</w:t>
      </w:r>
      <w:proofErr w:type="spellEnd"/>
      <w:r w:rsidRPr="00CA5C3B">
        <w:rPr>
          <w:rFonts w:ascii="Courier" w:hAnsi="Courier" w:cs="Arial"/>
          <w:sz w:val="20"/>
          <w:szCs w:val="20"/>
        </w:rPr>
        <w:t xml:space="preserve"> != </w:t>
      </w:r>
      <w:proofErr w:type="spellStart"/>
      <w:r w:rsidRPr="00CA5C3B">
        <w:rPr>
          <w:rFonts w:ascii="Courier" w:hAnsi="Courier" w:cs="Arial"/>
          <w:sz w:val="20"/>
          <w:szCs w:val="20"/>
        </w:rPr>
        <w:t>pZiel</w:t>
      </w:r>
      <w:proofErr w:type="spellEnd"/>
      <w:r w:rsidRPr="00CA5C3B">
        <w:rPr>
          <w:rFonts w:ascii="Courier" w:hAnsi="Courier" w:cs="Arial"/>
          <w:sz w:val="20"/>
          <w:szCs w:val="20"/>
        </w:rPr>
        <w:t xml:space="preserve">) { </w:t>
      </w:r>
    </w:p>
    <w:p w14:paraId="764357C7"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 xml:space="preserve"> </w:t>
      </w:r>
      <w:proofErr w:type="spellStart"/>
      <w:r w:rsidR="00CA5C3B" w:rsidRPr="00CA5C3B">
        <w:rPr>
          <w:rFonts w:ascii="Courier" w:hAnsi="Courier" w:cs="Arial"/>
          <w:sz w:val="20"/>
          <w:szCs w:val="20"/>
        </w:rPr>
        <w:t>schlange.toFirst</w:t>
      </w:r>
      <w:proofErr w:type="spellEnd"/>
      <w:r w:rsidR="00CA5C3B" w:rsidRPr="00CA5C3B">
        <w:rPr>
          <w:rFonts w:ascii="Courier" w:hAnsi="Courier" w:cs="Arial"/>
          <w:sz w:val="20"/>
          <w:szCs w:val="20"/>
        </w:rPr>
        <w:t>();</w:t>
      </w:r>
    </w:p>
    <w:p w14:paraId="108B5872"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Pr="00CA5C3B">
        <w:rPr>
          <w:rFonts w:ascii="Courier" w:hAnsi="Courier" w:cs="Arial"/>
          <w:sz w:val="20"/>
          <w:szCs w:val="20"/>
        </w:rPr>
        <w:t>ersterKnoten</w:t>
      </w:r>
      <w:proofErr w:type="spellEnd"/>
      <w:r w:rsidRPr="00CA5C3B">
        <w:rPr>
          <w:rFonts w:ascii="Courier" w:hAnsi="Courier" w:cs="Arial"/>
          <w:sz w:val="20"/>
          <w:szCs w:val="20"/>
        </w:rPr>
        <w:t xml:space="preserve"> = (</w:t>
      </w:r>
      <w:proofErr w:type="spellStart"/>
      <w:r w:rsidRPr="00CA5C3B">
        <w:rPr>
          <w:rFonts w:ascii="Courier" w:hAnsi="Courier" w:cs="Arial"/>
          <w:sz w:val="20"/>
          <w:szCs w:val="20"/>
        </w:rPr>
        <w:t>DijkstraVertex</w:t>
      </w:r>
      <w:proofErr w:type="spellEnd"/>
      <w:r w:rsidRPr="00CA5C3B">
        <w:rPr>
          <w:rFonts w:ascii="Courier" w:hAnsi="Courier" w:cs="Arial"/>
          <w:sz w:val="20"/>
          <w:szCs w:val="20"/>
        </w:rPr>
        <w:t>)</w:t>
      </w:r>
      <w:proofErr w:type="spellStart"/>
      <w:r w:rsidRPr="00CA5C3B">
        <w:rPr>
          <w:rFonts w:ascii="Courier" w:hAnsi="Courier" w:cs="Arial"/>
          <w:sz w:val="20"/>
          <w:szCs w:val="20"/>
        </w:rPr>
        <w:t>schlange.getObject</w:t>
      </w:r>
      <w:proofErr w:type="spellEnd"/>
      <w:r w:rsidRPr="00CA5C3B">
        <w:rPr>
          <w:rFonts w:ascii="Courier" w:hAnsi="Courier" w:cs="Arial"/>
          <w:sz w:val="20"/>
          <w:szCs w:val="20"/>
        </w:rPr>
        <w:t>();</w:t>
      </w:r>
    </w:p>
    <w:p w14:paraId="4CCCB74C"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CA5C3B">
        <w:rPr>
          <w:rFonts w:ascii="Courier" w:hAnsi="Courier" w:cs="Arial"/>
          <w:sz w:val="20"/>
          <w:szCs w:val="20"/>
        </w:rPr>
        <w:t xml:space="preserve">     </w:t>
      </w:r>
      <w:r>
        <w:rPr>
          <w:rFonts w:ascii="Courier" w:hAnsi="Courier" w:cs="Arial"/>
          <w:sz w:val="20"/>
          <w:szCs w:val="20"/>
        </w:rPr>
        <w:t xml:space="preserve">    </w:t>
      </w:r>
      <w:proofErr w:type="spellStart"/>
      <w:r w:rsidRPr="00CA5C3B">
        <w:rPr>
          <w:rFonts w:ascii="Courier" w:hAnsi="Courier" w:cs="Arial"/>
          <w:sz w:val="20"/>
          <w:szCs w:val="20"/>
        </w:rPr>
        <w:t>schlange.remove</w:t>
      </w:r>
      <w:proofErr w:type="spellEnd"/>
      <w:r w:rsidRPr="00CA5C3B">
        <w:rPr>
          <w:rFonts w:ascii="Courier" w:hAnsi="Courier" w:cs="Arial"/>
          <w:sz w:val="20"/>
          <w:szCs w:val="20"/>
        </w:rPr>
        <w:t>();</w:t>
      </w:r>
    </w:p>
    <w:p w14:paraId="64A0CD0D" w14:textId="77777777" w:rsidR="007E67AC"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7E67AC">
        <w:rPr>
          <w:rFonts w:ascii="Courier" w:hAnsi="Courier" w:cs="Arial"/>
          <w:sz w:val="20"/>
          <w:szCs w:val="20"/>
        </w:rPr>
        <w:t>if</w:t>
      </w:r>
      <w:proofErr w:type="spellEnd"/>
      <w:r w:rsidR="007E67AC">
        <w:rPr>
          <w:rFonts w:ascii="Courier" w:hAnsi="Courier" w:cs="Arial"/>
          <w:sz w:val="20"/>
          <w:szCs w:val="20"/>
        </w:rPr>
        <w:t xml:space="preserve"> (!</w:t>
      </w:r>
      <w:proofErr w:type="spellStart"/>
      <w:r w:rsidR="007E67AC">
        <w:rPr>
          <w:rFonts w:ascii="Courier" w:hAnsi="Courier" w:cs="Arial"/>
          <w:sz w:val="20"/>
          <w:szCs w:val="20"/>
        </w:rPr>
        <w:t>ersterKnoten.isMarked</w:t>
      </w:r>
      <w:proofErr w:type="spellEnd"/>
      <w:r w:rsidR="007E67AC">
        <w:rPr>
          <w:rFonts w:ascii="Courier" w:hAnsi="Courier" w:cs="Arial"/>
          <w:sz w:val="20"/>
          <w:szCs w:val="20"/>
        </w:rPr>
        <w:t>())</w:t>
      </w:r>
      <w:r w:rsidRPr="00CA5C3B">
        <w:rPr>
          <w:rFonts w:ascii="Courier" w:hAnsi="Courier" w:cs="Arial"/>
          <w:sz w:val="20"/>
          <w:szCs w:val="20"/>
        </w:rPr>
        <w:t xml:space="preserve">{   </w:t>
      </w:r>
    </w:p>
    <w:p w14:paraId="07E761E3"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ersterKnoten.setMark</w:t>
      </w:r>
      <w:proofErr w:type="spellEnd"/>
      <w:r w:rsidR="00CA5C3B" w:rsidRPr="00CA5C3B">
        <w:rPr>
          <w:rFonts w:ascii="Courier" w:hAnsi="Courier" w:cs="Arial"/>
          <w:sz w:val="20"/>
          <w:szCs w:val="20"/>
        </w:rPr>
        <w:t>(</w:t>
      </w:r>
      <w:proofErr w:type="spellStart"/>
      <w:r w:rsidR="00CA5C3B" w:rsidRPr="00CA5C3B">
        <w:rPr>
          <w:rFonts w:ascii="Courier" w:hAnsi="Courier" w:cs="Arial"/>
          <w:sz w:val="20"/>
          <w:szCs w:val="20"/>
        </w:rPr>
        <w:t>true</w:t>
      </w:r>
      <w:proofErr w:type="spellEnd"/>
      <w:r w:rsidR="00CA5C3B" w:rsidRPr="00CA5C3B">
        <w:rPr>
          <w:rFonts w:ascii="Courier" w:hAnsi="Courier" w:cs="Arial"/>
          <w:sz w:val="20"/>
          <w:szCs w:val="20"/>
        </w:rPr>
        <w:t>);</w:t>
      </w:r>
    </w:p>
    <w:p w14:paraId="52A30619"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 xml:space="preserve">List&lt;Vertex&gt; </w:t>
      </w:r>
      <w:proofErr w:type="spellStart"/>
      <w:r w:rsidR="00CA5C3B" w:rsidRPr="00CA5C3B">
        <w:rPr>
          <w:rFonts w:ascii="Courier" w:hAnsi="Courier" w:cs="Arial"/>
          <w:sz w:val="20"/>
          <w:szCs w:val="20"/>
        </w:rPr>
        <w:t>nachbarListe</w:t>
      </w:r>
      <w:proofErr w:type="spellEnd"/>
      <w:r w:rsidR="00CA5C3B" w:rsidRPr="00CA5C3B">
        <w:rPr>
          <w:rFonts w:ascii="Courier" w:hAnsi="Courier" w:cs="Arial"/>
          <w:sz w:val="20"/>
          <w:szCs w:val="20"/>
        </w:rPr>
        <w:t xml:space="preserve"> = </w:t>
      </w:r>
      <w:proofErr w:type="spellStart"/>
      <w:r w:rsidR="00CA5C3B" w:rsidRPr="00CA5C3B">
        <w:rPr>
          <w:rFonts w:ascii="Courier" w:hAnsi="Courier" w:cs="Arial"/>
          <w:sz w:val="20"/>
          <w:szCs w:val="20"/>
        </w:rPr>
        <w:t>bspGraph.getNeighbours</w:t>
      </w:r>
      <w:proofErr w:type="spellEnd"/>
      <w:r w:rsidR="00CA5C3B" w:rsidRPr="00CA5C3B">
        <w:rPr>
          <w:rFonts w:ascii="Courier" w:hAnsi="Courier" w:cs="Arial"/>
          <w:sz w:val="20"/>
          <w:szCs w:val="20"/>
        </w:rPr>
        <w:t>(</w:t>
      </w:r>
      <w:proofErr w:type="spellStart"/>
      <w:r w:rsidR="00CA5C3B" w:rsidRPr="00CA5C3B">
        <w:rPr>
          <w:rFonts w:ascii="Courier" w:hAnsi="Courier" w:cs="Arial"/>
          <w:sz w:val="20"/>
          <w:szCs w:val="20"/>
        </w:rPr>
        <w:t>ersterKnoten</w:t>
      </w:r>
      <w:proofErr w:type="spellEnd"/>
      <w:r w:rsidR="00CA5C3B" w:rsidRPr="00CA5C3B">
        <w:rPr>
          <w:rFonts w:ascii="Courier" w:hAnsi="Courier" w:cs="Arial"/>
          <w:sz w:val="20"/>
          <w:szCs w:val="20"/>
        </w:rPr>
        <w:t>);</w:t>
      </w:r>
    </w:p>
    <w:p w14:paraId="532DD59B"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nachbarListe.toFirst</w:t>
      </w:r>
      <w:proofErr w:type="spellEnd"/>
      <w:r w:rsidR="00CA5C3B" w:rsidRPr="00CA5C3B">
        <w:rPr>
          <w:rFonts w:ascii="Courier" w:hAnsi="Courier" w:cs="Arial"/>
          <w:sz w:val="20"/>
          <w:szCs w:val="20"/>
        </w:rPr>
        <w:t>();</w:t>
      </w:r>
    </w:p>
    <w:p w14:paraId="20688410" w14:textId="77777777" w:rsidR="007E67AC"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w</w:t>
      </w:r>
      <w:r>
        <w:rPr>
          <w:rFonts w:ascii="Courier" w:hAnsi="Courier" w:cs="Arial"/>
          <w:sz w:val="20"/>
          <w:szCs w:val="20"/>
        </w:rPr>
        <w:t>hile</w:t>
      </w:r>
      <w:proofErr w:type="spellEnd"/>
      <w:r>
        <w:rPr>
          <w:rFonts w:ascii="Courier" w:hAnsi="Courier" w:cs="Arial"/>
          <w:sz w:val="20"/>
          <w:szCs w:val="20"/>
        </w:rPr>
        <w:t xml:space="preserve"> (</w:t>
      </w:r>
      <w:proofErr w:type="spellStart"/>
      <w:r>
        <w:rPr>
          <w:rFonts w:ascii="Courier" w:hAnsi="Courier" w:cs="Arial"/>
          <w:sz w:val="20"/>
          <w:szCs w:val="20"/>
        </w:rPr>
        <w:t>nachbarListe.hasAccess</w:t>
      </w:r>
      <w:proofErr w:type="spellEnd"/>
      <w:r>
        <w:rPr>
          <w:rFonts w:ascii="Courier" w:hAnsi="Courier" w:cs="Arial"/>
          <w:sz w:val="20"/>
          <w:szCs w:val="20"/>
        </w:rPr>
        <w:t>())</w:t>
      </w:r>
      <w:r w:rsidR="00CA5C3B" w:rsidRPr="00CA5C3B">
        <w:rPr>
          <w:rFonts w:ascii="Courier" w:hAnsi="Courier" w:cs="Arial"/>
          <w:sz w:val="20"/>
          <w:szCs w:val="20"/>
        </w:rPr>
        <w:t xml:space="preserve">{  </w:t>
      </w:r>
    </w:p>
    <w:p w14:paraId="649F0ABD"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nachbarKnoten</w:t>
      </w:r>
      <w:proofErr w:type="spellEnd"/>
      <w:r w:rsidR="00CA5C3B" w:rsidRPr="00CA5C3B">
        <w:rPr>
          <w:rFonts w:ascii="Courier" w:hAnsi="Courier" w:cs="Arial"/>
          <w:sz w:val="20"/>
          <w:szCs w:val="20"/>
        </w:rPr>
        <w:t xml:space="preserve"> = (</w:t>
      </w:r>
      <w:proofErr w:type="spellStart"/>
      <w:r w:rsidR="00CA5C3B" w:rsidRPr="00CA5C3B">
        <w:rPr>
          <w:rFonts w:ascii="Courier" w:hAnsi="Courier" w:cs="Arial"/>
          <w:sz w:val="20"/>
          <w:szCs w:val="20"/>
        </w:rPr>
        <w:t>DijkstraVertex</w:t>
      </w:r>
      <w:proofErr w:type="spellEnd"/>
      <w:r w:rsidR="00CA5C3B" w:rsidRPr="00CA5C3B">
        <w:rPr>
          <w:rFonts w:ascii="Courier" w:hAnsi="Courier" w:cs="Arial"/>
          <w:sz w:val="20"/>
          <w:szCs w:val="20"/>
        </w:rPr>
        <w:t xml:space="preserve">) </w:t>
      </w:r>
      <w:proofErr w:type="spellStart"/>
      <w:r w:rsidR="00CA5C3B" w:rsidRPr="00CA5C3B">
        <w:rPr>
          <w:rFonts w:ascii="Courier" w:hAnsi="Courier" w:cs="Arial"/>
          <w:sz w:val="20"/>
          <w:szCs w:val="20"/>
        </w:rPr>
        <w:t>nachbarListe.getContent</w:t>
      </w:r>
      <w:proofErr w:type="spellEnd"/>
      <w:r w:rsidR="00CA5C3B" w:rsidRPr="00CA5C3B">
        <w:rPr>
          <w:rFonts w:ascii="Courier" w:hAnsi="Courier" w:cs="Arial"/>
          <w:sz w:val="20"/>
          <w:szCs w:val="20"/>
        </w:rPr>
        <w:t>();</w:t>
      </w:r>
    </w:p>
    <w:p w14:paraId="446BE5F4"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 xml:space="preserve">Edge kante = </w:t>
      </w:r>
      <w:proofErr w:type="spellStart"/>
      <w:r w:rsidR="00CA5C3B" w:rsidRPr="00CA5C3B">
        <w:rPr>
          <w:rFonts w:ascii="Courier" w:hAnsi="Courier" w:cs="Arial"/>
          <w:sz w:val="20"/>
          <w:szCs w:val="20"/>
        </w:rPr>
        <w:t>bspGraph.getEdge</w:t>
      </w:r>
      <w:proofErr w:type="spellEnd"/>
      <w:r w:rsidR="00CA5C3B" w:rsidRPr="00CA5C3B">
        <w:rPr>
          <w:rFonts w:ascii="Courier" w:hAnsi="Courier" w:cs="Arial"/>
          <w:sz w:val="20"/>
          <w:szCs w:val="20"/>
        </w:rPr>
        <w:t>(</w:t>
      </w:r>
      <w:proofErr w:type="spellStart"/>
      <w:r w:rsidR="00CA5C3B" w:rsidRPr="00CA5C3B">
        <w:rPr>
          <w:rFonts w:ascii="Courier" w:hAnsi="Courier" w:cs="Arial"/>
          <w:sz w:val="20"/>
          <w:szCs w:val="20"/>
        </w:rPr>
        <w:t>nachbarKnoten</w:t>
      </w:r>
      <w:proofErr w:type="spellEnd"/>
      <w:r w:rsidR="00CA5C3B" w:rsidRPr="00CA5C3B">
        <w:rPr>
          <w:rFonts w:ascii="Courier" w:hAnsi="Courier" w:cs="Arial"/>
          <w:sz w:val="20"/>
          <w:szCs w:val="20"/>
        </w:rPr>
        <w:t xml:space="preserve">, </w:t>
      </w:r>
      <w:proofErr w:type="spellStart"/>
      <w:r w:rsidR="00CA5C3B" w:rsidRPr="00CA5C3B">
        <w:rPr>
          <w:rFonts w:ascii="Courier" w:hAnsi="Courier" w:cs="Arial"/>
          <w:sz w:val="20"/>
          <w:szCs w:val="20"/>
        </w:rPr>
        <w:t>ersterKnoten</w:t>
      </w:r>
      <w:proofErr w:type="spellEnd"/>
      <w:r w:rsidR="00CA5C3B" w:rsidRPr="00CA5C3B">
        <w:rPr>
          <w:rFonts w:ascii="Courier" w:hAnsi="Courier" w:cs="Arial"/>
          <w:sz w:val="20"/>
          <w:szCs w:val="20"/>
        </w:rPr>
        <w:t>);</w:t>
      </w:r>
    </w:p>
    <w:p w14:paraId="7A618DB1"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 xml:space="preserve">double </w:t>
      </w:r>
      <w:proofErr w:type="spellStart"/>
      <w:r w:rsidR="00CA5C3B" w:rsidRPr="00CA5C3B">
        <w:rPr>
          <w:rFonts w:ascii="Courier" w:hAnsi="Courier" w:cs="Arial"/>
          <w:sz w:val="20"/>
          <w:szCs w:val="20"/>
        </w:rPr>
        <w:t>gewicht</w:t>
      </w:r>
      <w:proofErr w:type="spellEnd"/>
      <w:r w:rsidR="00CA5C3B" w:rsidRPr="00CA5C3B">
        <w:rPr>
          <w:rFonts w:ascii="Courier" w:hAnsi="Courier" w:cs="Arial"/>
          <w:sz w:val="20"/>
          <w:szCs w:val="20"/>
        </w:rPr>
        <w:t xml:space="preserve"> = </w:t>
      </w:r>
      <w:proofErr w:type="spellStart"/>
      <w:r w:rsidR="00CA5C3B" w:rsidRPr="00CA5C3B">
        <w:rPr>
          <w:rFonts w:ascii="Courier" w:hAnsi="Courier" w:cs="Arial"/>
          <w:sz w:val="20"/>
          <w:szCs w:val="20"/>
        </w:rPr>
        <w:t>kante.getWeight</w:t>
      </w:r>
      <w:proofErr w:type="spellEnd"/>
      <w:r w:rsidR="00CA5C3B" w:rsidRPr="00CA5C3B">
        <w:rPr>
          <w:rFonts w:ascii="Courier" w:hAnsi="Courier" w:cs="Arial"/>
          <w:sz w:val="20"/>
          <w:szCs w:val="20"/>
        </w:rPr>
        <w:t>();</w:t>
      </w:r>
    </w:p>
    <w:p w14:paraId="0B85A728" w14:textId="77777777" w:rsidR="00FC05CF"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FC05CF">
        <w:rPr>
          <w:rFonts w:ascii="Courier" w:hAnsi="Courier" w:cs="Arial"/>
          <w:sz w:val="20"/>
          <w:szCs w:val="20"/>
        </w:rPr>
        <w:t xml:space="preserve">//Nachbarknoten in Schlage einfügen oder – falls vorhanden –           </w:t>
      </w:r>
    </w:p>
    <w:p w14:paraId="216A53B8" w14:textId="77777777" w:rsidR="00FC05CF" w:rsidRDefault="00FC05CF"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//Entfernung ggf. nach unten korrigieren</w:t>
      </w:r>
    </w:p>
    <w:p w14:paraId="071A7770" w14:textId="77777777" w:rsidR="007E67AC" w:rsidRDefault="00FC05CF"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if</w:t>
      </w:r>
      <w:proofErr w:type="spellEnd"/>
      <w:r w:rsidR="00CA5C3B" w:rsidRPr="00CA5C3B">
        <w:rPr>
          <w:rFonts w:ascii="Courier" w:hAnsi="Courier" w:cs="Arial"/>
          <w:sz w:val="20"/>
          <w:szCs w:val="20"/>
        </w:rPr>
        <w:t xml:space="preserve"> ( </w:t>
      </w:r>
      <w:proofErr w:type="spellStart"/>
      <w:r w:rsidR="00CA5C3B" w:rsidRPr="00CA5C3B">
        <w:rPr>
          <w:rFonts w:ascii="Courier" w:hAnsi="Courier" w:cs="Arial"/>
          <w:sz w:val="20"/>
          <w:szCs w:val="20"/>
        </w:rPr>
        <w:t>nachbarKnoten.gibDistanz</w:t>
      </w:r>
      <w:proofErr w:type="spellEnd"/>
      <w:r w:rsidR="00CA5C3B" w:rsidRPr="00CA5C3B">
        <w:rPr>
          <w:rFonts w:ascii="Courier" w:hAnsi="Courier" w:cs="Arial"/>
          <w:sz w:val="20"/>
          <w:szCs w:val="20"/>
        </w:rPr>
        <w:t xml:space="preserve">() == -1 || </w:t>
      </w:r>
    </w:p>
    <w:p w14:paraId="1D64C301" w14:textId="77777777" w:rsidR="007E67AC"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Pr>
          <w:rFonts w:ascii="Courier" w:hAnsi="Courier" w:cs="Arial"/>
          <w:sz w:val="20"/>
          <w:szCs w:val="20"/>
        </w:rPr>
        <w:t>nachbarKnoten.gibDistanz</w:t>
      </w:r>
      <w:proofErr w:type="spellEnd"/>
      <w:r>
        <w:rPr>
          <w:rFonts w:ascii="Courier" w:hAnsi="Courier" w:cs="Arial"/>
          <w:sz w:val="20"/>
          <w:szCs w:val="20"/>
        </w:rPr>
        <w:t xml:space="preserve">() &gt; </w:t>
      </w:r>
      <w:proofErr w:type="spellStart"/>
      <w:r w:rsidR="00CA5C3B" w:rsidRPr="00CA5C3B">
        <w:rPr>
          <w:rFonts w:ascii="Courier" w:hAnsi="Courier" w:cs="Arial"/>
          <w:sz w:val="20"/>
          <w:szCs w:val="20"/>
        </w:rPr>
        <w:t>ers</w:t>
      </w:r>
      <w:r>
        <w:rPr>
          <w:rFonts w:ascii="Courier" w:hAnsi="Courier" w:cs="Arial"/>
          <w:sz w:val="20"/>
          <w:szCs w:val="20"/>
        </w:rPr>
        <w:t>terKnoten.gibDistanz</w:t>
      </w:r>
      <w:proofErr w:type="spellEnd"/>
      <w:r>
        <w:rPr>
          <w:rFonts w:ascii="Courier" w:hAnsi="Courier" w:cs="Arial"/>
          <w:sz w:val="20"/>
          <w:szCs w:val="20"/>
        </w:rPr>
        <w:t>()+</w:t>
      </w:r>
      <w:proofErr w:type="spellStart"/>
      <w:r>
        <w:rPr>
          <w:rFonts w:ascii="Courier" w:hAnsi="Courier" w:cs="Arial"/>
          <w:sz w:val="20"/>
          <w:szCs w:val="20"/>
        </w:rPr>
        <w:t>gewicht</w:t>
      </w:r>
      <w:proofErr w:type="spellEnd"/>
      <w:r>
        <w:rPr>
          <w:rFonts w:ascii="Courier" w:hAnsi="Courier" w:cs="Arial"/>
          <w:sz w:val="20"/>
          <w:szCs w:val="20"/>
        </w:rPr>
        <w:t>)</w:t>
      </w:r>
      <w:r w:rsidR="00CA5C3B" w:rsidRPr="00CA5C3B">
        <w:rPr>
          <w:rFonts w:ascii="Courier" w:hAnsi="Courier" w:cs="Arial"/>
          <w:sz w:val="20"/>
          <w:szCs w:val="20"/>
        </w:rPr>
        <w:t xml:space="preserve">{   </w:t>
      </w:r>
    </w:p>
    <w:p w14:paraId="3D99C37F"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nachbarKnoten.setzeDistanz</w:t>
      </w:r>
      <w:proofErr w:type="spellEnd"/>
      <w:r w:rsidR="00CA5C3B" w:rsidRPr="00CA5C3B">
        <w:rPr>
          <w:rFonts w:ascii="Courier" w:hAnsi="Courier" w:cs="Arial"/>
          <w:sz w:val="20"/>
          <w:szCs w:val="20"/>
        </w:rPr>
        <w:t>(</w:t>
      </w:r>
      <w:proofErr w:type="spellStart"/>
      <w:r w:rsidR="00CA5C3B" w:rsidRPr="00CA5C3B">
        <w:rPr>
          <w:rFonts w:ascii="Courier" w:hAnsi="Courier" w:cs="Arial"/>
          <w:sz w:val="20"/>
          <w:szCs w:val="20"/>
        </w:rPr>
        <w:t>ersterKnoten.gibDistanz</w:t>
      </w:r>
      <w:proofErr w:type="spellEnd"/>
      <w:r w:rsidR="00CA5C3B" w:rsidRPr="00CA5C3B">
        <w:rPr>
          <w:rFonts w:ascii="Courier" w:hAnsi="Courier" w:cs="Arial"/>
          <w:sz w:val="20"/>
          <w:szCs w:val="20"/>
        </w:rPr>
        <w:t>()+</w:t>
      </w:r>
      <w:proofErr w:type="spellStart"/>
      <w:r w:rsidR="00CA5C3B" w:rsidRPr="00CA5C3B">
        <w:rPr>
          <w:rFonts w:ascii="Courier" w:hAnsi="Courier" w:cs="Arial"/>
          <w:sz w:val="20"/>
          <w:szCs w:val="20"/>
        </w:rPr>
        <w:t>gewicht</w:t>
      </w:r>
      <w:proofErr w:type="spellEnd"/>
      <w:r w:rsidR="00CA5C3B" w:rsidRPr="00CA5C3B">
        <w:rPr>
          <w:rFonts w:ascii="Courier" w:hAnsi="Courier" w:cs="Arial"/>
          <w:sz w:val="20"/>
          <w:szCs w:val="20"/>
        </w:rPr>
        <w:t>);</w:t>
      </w:r>
    </w:p>
    <w:p w14:paraId="4EEDB993"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nachbarKnoten.setzeVorgaenger</w:t>
      </w:r>
      <w:proofErr w:type="spellEnd"/>
      <w:r w:rsidR="00CA5C3B" w:rsidRPr="00CA5C3B">
        <w:rPr>
          <w:rFonts w:ascii="Courier" w:hAnsi="Courier" w:cs="Arial"/>
          <w:sz w:val="20"/>
          <w:szCs w:val="20"/>
        </w:rPr>
        <w:t>(</w:t>
      </w:r>
      <w:proofErr w:type="spellStart"/>
      <w:r w:rsidR="00CA5C3B" w:rsidRPr="00CA5C3B">
        <w:rPr>
          <w:rFonts w:ascii="Courier" w:hAnsi="Courier" w:cs="Arial"/>
          <w:sz w:val="20"/>
          <w:szCs w:val="20"/>
        </w:rPr>
        <w:t>ersterKnoten</w:t>
      </w:r>
      <w:proofErr w:type="spellEnd"/>
      <w:r w:rsidR="00CA5C3B" w:rsidRPr="00CA5C3B">
        <w:rPr>
          <w:rFonts w:ascii="Courier" w:hAnsi="Courier" w:cs="Arial"/>
          <w:sz w:val="20"/>
          <w:szCs w:val="20"/>
        </w:rPr>
        <w:t>);</w:t>
      </w:r>
    </w:p>
    <w:p w14:paraId="10F51F76" w14:textId="77777777" w:rsid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schlange.fuegeEin</w:t>
      </w:r>
      <w:proofErr w:type="spellEnd"/>
      <w:r w:rsidR="00CA5C3B" w:rsidRPr="00CA5C3B">
        <w:rPr>
          <w:rFonts w:ascii="Courier" w:hAnsi="Courier" w:cs="Arial"/>
          <w:sz w:val="20"/>
          <w:szCs w:val="20"/>
        </w:rPr>
        <w:t>(</w:t>
      </w:r>
      <w:proofErr w:type="spellStart"/>
      <w:r w:rsidR="00CA5C3B" w:rsidRPr="00CA5C3B">
        <w:rPr>
          <w:rFonts w:ascii="Courier" w:hAnsi="Courier" w:cs="Arial"/>
          <w:sz w:val="20"/>
          <w:szCs w:val="20"/>
        </w:rPr>
        <w:t>nachbarKnoten</w:t>
      </w:r>
      <w:proofErr w:type="spellEnd"/>
      <w:r w:rsidR="00CA5C3B" w:rsidRPr="00CA5C3B">
        <w:rPr>
          <w:rFonts w:ascii="Courier" w:hAnsi="Courier" w:cs="Arial"/>
          <w:sz w:val="20"/>
          <w:szCs w:val="20"/>
        </w:rPr>
        <w:t>);</w:t>
      </w:r>
    </w:p>
    <w:p w14:paraId="3244651B" w14:textId="59A09618" w:rsidR="00B1515F" w:rsidRPr="00CA5C3B" w:rsidRDefault="00B1515F"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//korrigierter Knoten wird überschrieben</w:t>
      </w:r>
      <w:bookmarkStart w:id="0" w:name="_GoBack"/>
      <w:bookmarkEnd w:id="0"/>
    </w:p>
    <w:p w14:paraId="26C4AA4A"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w:t>
      </w:r>
    </w:p>
    <w:p w14:paraId="61C5AA1A"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proofErr w:type="spellStart"/>
      <w:r w:rsidR="00CA5C3B" w:rsidRPr="00CA5C3B">
        <w:rPr>
          <w:rFonts w:ascii="Courier" w:hAnsi="Courier" w:cs="Arial"/>
          <w:sz w:val="20"/>
          <w:szCs w:val="20"/>
        </w:rPr>
        <w:t>nachbarListe.next</w:t>
      </w:r>
      <w:proofErr w:type="spellEnd"/>
      <w:r w:rsidR="00CA5C3B" w:rsidRPr="00CA5C3B">
        <w:rPr>
          <w:rFonts w:ascii="Courier" w:hAnsi="Courier" w:cs="Arial"/>
          <w:sz w:val="20"/>
          <w:szCs w:val="20"/>
        </w:rPr>
        <w:t>();</w:t>
      </w:r>
    </w:p>
    <w:p w14:paraId="771BA3C0"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w:t>
      </w:r>
    </w:p>
    <w:p w14:paraId="7A65E3B3"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w:t>
      </w:r>
    </w:p>
    <w:p w14:paraId="31DD3A0C"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CA5C3B">
        <w:rPr>
          <w:rFonts w:ascii="Courier" w:hAnsi="Courier" w:cs="Arial"/>
          <w:sz w:val="20"/>
          <w:szCs w:val="20"/>
        </w:rPr>
        <w:t xml:space="preserve">      }</w:t>
      </w:r>
    </w:p>
    <w:p w14:paraId="0F08A71E" w14:textId="77777777" w:rsidR="00CA5C3B" w:rsidRPr="00CA5C3B" w:rsidRDefault="007E67AC"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Pr>
          <w:rFonts w:ascii="Courier" w:hAnsi="Courier" w:cs="Arial"/>
          <w:sz w:val="20"/>
          <w:szCs w:val="20"/>
        </w:rPr>
        <w:t xml:space="preserve">   </w:t>
      </w:r>
      <w:r w:rsidR="00CA5C3B" w:rsidRPr="00CA5C3B">
        <w:rPr>
          <w:rFonts w:ascii="Courier" w:hAnsi="Courier" w:cs="Arial"/>
          <w:sz w:val="20"/>
          <w:szCs w:val="20"/>
        </w:rPr>
        <w:t>}</w:t>
      </w:r>
    </w:p>
    <w:p w14:paraId="59FFEBAF" w14:textId="77777777" w:rsidR="00CA5C3B" w:rsidRPr="00CA5C3B" w:rsidRDefault="00CA5C3B" w:rsidP="00CA5C3B">
      <w:pPr>
        <w:pBdr>
          <w:top w:val="single" w:sz="4" w:space="1" w:color="auto"/>
          <w:left w:val="single" w:sz="4" w:space="4" w:color="auto"/>
          <w:bottom w:val="single" w:sz="4" w:space="1" w:color="auto"/>
          <w:right w:val="single" w:sz="4" w:space="4" w:color="auto"/>
        </w:pBdr>
        <w:spacing w:after="0"/>
        <w:rPr>
          <w:rFonts w:ascii="Courier" w:hAnsi="Courier" w:cs="Arial"/>
          <w:sz w:val="20"/>
          <w:szCs w:val="20"/>
        </w:rPr>
      </w:pPr>
      <w:r w:rsidRPr="00CA5C3B">
        <w:rPr>
          <w:rFonts w:ascii="Courier" w:hAnsi="Courier" w:cs="Arial"/>
          <w:sz w:val="20"/>
          <w:szCs w:val="20"/>
        </w:rPr>
        <w:t>}</w:t>
      </w:r>
    </w:p>
    <w:p w14:paraId="4A0184D8" w14:textId="77777777" w:rsidR="009F29C7" w:rsidRDefault="00115F0E" w:rsidP="006333E2">
      <w:pPr>
        <w:spacing w:after="0"/>
        <w:rPr>
          <w:rFonts w:ascii="Arial" w:hAnsi="Arial" w:cs="Arial"/>
        </w:rPr>
      </w:pPr>
      <w:r>
        <w:rPr>
          <w:rFonts w:ascii="Arial" w:hAnsi="Arial" w:cs="Arial"/>
        </w:rPr>
        <w:br w:type="page"/>
      </w:r>
      <w:r w:rsidR="007E67AC">
        <w:rPr>
          <w:rFonts w:ascii="Arial" w:hAnsi="Arial" w:cs="Arial"/>
        </w:rPr>
        <w:lastRenderedPageBreak/>
        <w:t>Vollständig implementiert sind die beiden Algorithmen zur Suche des kürzesten Weges in einem Graphen</w:t>
      </w:r>
      <w:r>
        <w:rPr>
          <w:rFonts w:ascii="Arial" w:hAnsi="Arial" w:cs="Arial"/>
        </w:rPr>
        <w:t xml:space="preserve"> im </w:t>
      </w:r>
      <w:proofErr w:type="spellStart"/>
      <w:r>
        <w:rPr>
          <w:rFonts w:ascii="Arial" w:hAnsi="Arial" w:cs="Arial"/>
        </w:rPr>
        <w:t>BlueJ</w:t>
      </w:r>
      <w:proofErr w:type="spellEnd"/>
      <w:r>
        <w:rPr>
          <w:rFonts w:ascii="Arial" w:hAnsi="Arial" w:cs="Arial"/>
        </w:rPr>
        <w:t xml:space="preserve">-Projekt </w:t>
      </w:r>
      <w:proofErr w:type="spellStart"/>
      <w:r w:rsidRPr="00115F0E">
        <w:rPr>
          <w:rFonts w:ascii="Courier" w:hAnsi="Courier" w:cs="Arial"/>
        </w:rPr>
        <w:t>KuerzesterWeg</w:t>
      </w:r>
      <w:proofErr w:type="spellEnd"/>
      <w:r>
        <w:rPr>
          <w:rFonts w:ascii="Arial" w:hAnsi="Arial" w:cs="Arial"/>
        </w:rPr>
        <w:t>.</w:t>
      </w:r>
      <w:r w:rsidR="00670A58">
        <w:rPr>
          <w:rFonts w:ascii="Arial" w:hAnsi="Arial" w:cs="Arial"/>
        </w:rPr>
        <w:t xml:space="preserve"> Aus Übersichtlichkeitsgründen wurden nicht alle möglichen Fehler abgefangen.</w:t>
      </w:r>
    </w:p>
    <w:p w14:paraId="37523E5E" w14:textId="4AF7C893" w:rsidR="00115F0E" w:rsidRDefault="00B1515F" w:rsidP="006333E2">
      <w:pPr>
        <w:spacing w:after="0"/>
        <w:rPr>
          <w:rFonts w:ascii="Arial" w:hAnsi="Arial" w:cs="Arial"/>
        </w:rPr>
      </w:pPr>
      <w:r>
        <w:rPr>
          <w:rFonts w:ascii="Arial" w:hAnsi="Arial" w:cs="Arial"/>
          <w:noProof/>
          <w:lang w:eastAsia="de-DE"/>
        </w:rPr>
        <w:drawing>
          <wp:inline distT="0" distB="0" distL="0" distR="0" wp14:anchorId="76726814" wp14:editId="184A6E1C">
            <wp:extent cx="6031230" cy="3811558"/>
            <wp:effectExtent l="0" t="0" r="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1230" cy="3811558"/>
                    </a:xfrm>
                    <a:prstGeom prst="rect">
                      <a:avLst/>
                    </a:prstGeom>
                    <a:noFill/>
                    <a:ln>
                      <a:noFill/>
                    </a:ln>
                  </pic:spPr>
                </pic:pic>
              </a:graphicData>
            </a:graphic>
          </wp:inline>
        </w:drawing>
      </w:r>
    </w:p>
    <w:p w14:paraId="692F6534" w14:textId="77777777" w:rsidR="00115F0E" w:rsidRDefault="00115F0E" w:rsidP="006333E2">
      <w:pPr>
        <w:spacing w:after="0"/>
        <w:rPr>
          <w:rFonts w:ascii="Arial" w:hAnsi="Arial" w:cs="Arial"/>
        </w:rPr>
      </w:pPr>
    </w:p>
    <w:p w14:paraId="5A4A598D" w14:textId="77777777" w:rsidR="00FD7C3D" w:rsidRDefault="00FD7C3D" w:rsidP="006333E2">
      <w:pPr>
        <w:spacing w:after="0"/>
        <w:rPr>
          <w:rFonts w:ascii="Arial" w:hAnsi="Arial" w:cs="Arial"/>
          <w:b/>
        </w:rPr>
      </w:pPr>
      <w:r w:rsidRPr="00FD7C3D">
        <w:rPr>
          <w:rFonts w:ascii="Arial" w:hAnsi="Arial" w:cs="Arial"/>
          <w:b/>
        </w:rPr>
        <w:t>Aufwand</w:t>
      </w:r>
    </w:p>
    <w:p w14:paraId="715A5202" w14:textId="77777777" w:rsidR="00FD7C3D" w:rsidRDefault="00FD7C3D" w:rsidP="006333E2">
      <w:pPr>
        <w:spacing w:after="0"/>
        <w:rPr>
          <w:rFonts w:ascii="Arial" w:hAnsi="Arial" w:cs="Arial"/>
        </w:rPr>
      </w:pPr>
      <w:r w:rsidRPr="00901F70">
        <w:rPr>
          <w:rFonts w:ascii="Arial" w:hAnsi="Arial" w:cs="Arial"/>
        </w:rPr>
        <w:t>Die Laufzeit des Dijkstra-Algorithmus’ ist proportional (</w:t>
      </w:r>
      <w:proofErr w:type="spellStart"/>
      <w:r w:rsidRPr="00901F70">
        <w:rPr>
          <w:rFonts w:ascii="Arial" w:hAnsi="Arial" w:cs="Arial"/>
        </w:rPr>
        <w:t>n+m</w:t>
      </w:r>
      <w:proofErr w:type="spellEnd"/>
      <w:r w:rsidRPr="00901F70">
        <w:rPr>
          <w:rFonts w:ascii="Arial" w:hAnsi="Arial" w:cs="Arial"/>
        </w:rPr>
        <w:t xml:space="preserve">)*log(n), wenn n die Anzahl der Knoten und </w:t>
      </w:r>
      <w:r w:rsidR="00901F70" w:rsidRPr="00901F70">
        <w:rPr>
          <w:rFonts w:ascii="Arial" w:hAnsi="Arial" w:cs="Arial"/>
        </w:rPr>
        <w:t xml:space="preserve">m die Anzahl der Kanten </w:t>
      </w:r>
      <w:r w:rsidR="00901F70">
        <w:rPr>
          <w:rFonts w:ascii="Arial" w:hAnsi="Arial" w:cs="Arial"/>
        </w:rPr>
        <w:t xml:space="preserve">im Graphen </w:t>
      </w:r>
      <w:r w:rsidR="00901F70" w:rsidRPr="00901F70">
        <w:rPr>
          <w:rFonts w:ascii="Arial" w:hAnsi="Arial" w:cs="Arial"/>
        </w:rPr>
        <w:t xml:space="preserve">ist, wächst also bei zunehmender Komplexität des Graphen nur sehr langsam an. Daher kann der Dijkstra-Algorithmus zur Berechnung von Weglängen in Navigationssystemen </w:t>
      </w:r>
      <w:r w:rsidR="00901F70">
        <w:rPr>
          <w:rFonts w:ascii="Arial" w:hAnsi="Arial" w:cs="Arial"/>
        </w:rPr>
        <w:t xml:space="preserve">sehr effektiv </w:t>
      </w:r>
      <w:r w:rsidR="00901F70" w:rsidRPr="00901F70">
        <w:rPr>
          <w:rFonts w:ascii="Arial" w:hAnsi="Arial" w:cs="Arial"/>
        </w:rPr>
        <w:t>genutzt werden.</w:t>
      </w:r>
    </w:p>
    <w:p w14:paraId="31090420" w14:textId="77777777" w:rsidR="009A5760" w:rsidRDefault="009A5760" w:rsidP="006333E2">
      <w:pPr>
        <w:spacing w:after="0"/>
        <w:rPr>
          <w:rFonts w:ascii="Arial" w:hAnsi="Arial" w:cs="Arial"/>
        </w:rPr>
      </w:pPr>
    </w:p>
    <w:p w14:paraId="41EFFA98" w14:textId="77777777" w:rsidR="009A5760" w:rsidRPr="009A5760" w:rsidRDefault="009A5760" w:rsidP="009A5760">
      <w:pPr>
        <w:spacing w:after="0"/>
        <w:rPr>
          <w:rFonts w:ascii="Arial" w:hAnsi="Arial" w:cs="Arial"/>
          <w:b/>
          <w:i/>
        </w:rPr>
      </w:pPr>
    </w:p>
    <w:sectPr w:rsidR="009A5760" w:rsidRPr="009A5760" w:rsidSect="004B1C9A">
      <w:type w:val="continuous"/>
      <w:pgSz w:w="11906" w:h="16838"/>
      <w:pgMar w:top="1417" w:right="991"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58958" w14:textId="77777777" w:rsidR="00692CD6" w:rsidRDefault="00692CD6" w:rsidP="000B04E9">
      <w:pPr>
        <w:spacing w:after="0" w:line="240" w:lineRule="auto"/>
      </w:pPr>
      <w:r>
        <w:separator/>
      </w:r>
    </w:p>
  </w:endnote>
  <w:endnote w:type="continuationSeparator" w:id="0">
    <w:p w14:paraId="65F705F5" w14:textId="77777777" w:rsidR="00692CD6" w:rsidRDefault="00692CD6" w:rsidP="000B0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B1557" w14:textId="77777777" w:rsidR="00692CD6" w:rsidRDefault="00692CD6">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50EE2" w14:textId="77777777" w:rsidR="00692CD6" w:rsidRDefault="00692CD6">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3CD4A" w14:textId="77777777" w:rsidR="00692CD6" w:rsidRDefault="00692CD6">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4DFA7" w14:textId="77777777" w:rsidR="00692CD6" w:rsidRDefault="00692CD6" w:rsidP="000B04E9">
      <w:pPr>
        <w:spacing w:after="0" w:line="240" w:lineRule="auto"/>
      </w:pPr>
      <w:r>
        <w:separator/>
      </w:r>
    </w:p>
  </w:footnote>
  <w:footnote w:type="continuationSeparator" w:id="0">
    <w:p w14:paraId="559B67B4" w14:textId="77777777" w:rsidR="00692CD6" w:rsidRDefault="00692CD6" w:rsidP="000B04E9">
      <w:pPr>
        <w:spacing w:after="0" w:line="240" w:lineRule="auto"/>
      </w:pPr>
      <w:r>
        <w:continuationSeparator/>
      </w:r>
    </w:p>
  </w:footnote>
  <w:footnote w:id="1">
    <w:p w14:paraId="5DF9C70F" w14:textId="77777777" w:rsidR="00692CD6" w:rsidRDefault="00692CD6">
      <w:pPr>
        <w:pStyle w:val="Funotentext"/>
      </w:pPr>
      <w:r>
        <w:rPr>
          <w:rStyle w:val="Funotenzeichen"/>
        </w:rPr>
        <w:footnoteRef/>
      </w:r>
      <w:r>
        <w:t xml:space="preserve"> de.wikipedia.org Dijkstra-Algorithmus (24.08.2015)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5364F" w14:textId="77777777" w:rsidR="00692CD6" w:rsidRDefault="00692CD6">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2"/>
    </w:tblGrid>
    <w:tr w:rsidR="00692CD6" w:rsidRPr="00EE534B" w14:paraId="003C4386" w14:textId="77777777" w:rsidTr="00EE534B">
      <w:tc>
        <w:tcPr>
          <w:tcW w:w="9212" w:type="dxa"/>
          <w:tcBorders>
            <w:top w:val="nil"/>
            <w:left w:val="nil"/>
            <w:bottom w:val="nil"/>
            <w:right w:val="nil"/>
          </w:tcBorders>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6"/>
          </w:tblGrid>
          <w:tr w:rsidR="00692CD6" w:rsidRPr="00CD3494" w14:paraId="66FBFA4D" w14:textId="77777777" w:rsidTr="001552D8">
            <w:tc>
              <w:tcPr>
                <w:tcW w:w="9212" w:type="dxa"/>
                <w:tcBorders>
                  <w:top w:val="nil"/>
                  <w:left w:val="nil"/>
                  <w:bottom w:val="nil"/>
                  <w:right w:val="nil"/>
                </w:tcBorders>
              </w:tcPr>
              <w:p w14:paraId="5168BACB" w14:textId="77777777" w:rsidR="00692CD6" w:rsidRPr="00CD3494" w:rsidRDefault="00692CD6" w:rsidP="001552D8">
                <w:pPr>
                  <w:pStyle w:val="Fuzeile"/>
                  <w:pBdr>
                    <w:bottom w:val="single" w:sz="4" w:space="1" w:color="auto"/>
                  </w:pBdr>
                </w:pPr>
                <w:r w:rsidRPr="00CD3494">
                  <w:t xml:space="preserve">Qualitäts- und </w:t>
                </w:r>
                <w:proofErr w:type="spellStart"/>
                <w:r w:rsidRPr="00CD3494">
                  <w:t>UnterstützungsAgentur</w:t>
                </w:r>
                <w:proofErr w:type="spellEnd"/>
                <w:r w:rsidRPr="00CD3494">
                  <w:t xml:space="preserve"> – Landesinstitut für Schule, Materialien zum schulinternen Lehrplan Informatik SII</w:t>
                </w:r>
              </w:p>
              <w:p w14:paraId="39D2CC7F" w14:textId="77777777" w:rsidR="00692CD6" w:rsidRPr="00CD3494" w:rsidRDefault="00692CD6" w:rsidP="001552D8">
                <w:pPr>
                  <w:pStyle w:val="Kopfzeile"/>
                  <w:rPr>
                    <w:rFonts w:ascii="Arial" w:hAnsi="Arial" w:cs="Arial"/>
                    <w:sz w:val="16"/>
                    <w:szCs w:val="16"/>
                  </w:rPr>
                </w:pPr>
              </w:p>
            </w:tc>
          </w:tr>
        </w:tbl>
        <w:p w14:paraId="6BBE57D4" w14:textId="77777777" w:rsidR="00692CD6" w:rsidRDefault="00692CD6"/>
      </w:tc>
    </w:tr>
  </w:tbl>
  <w:p w14:paraId="22F7278D" w14:textId="77777777" w:rsidR="00692CD6" w:rsidRDefault="00692CD6">
    <w:pPr>
      <w:pStyle w:val="Kopfzeile"/>
    </w:pPr>
  </w:p>
  <w:p w14:paraId="7EB504B7" w14:textId="77777777" w:rsidR="00692CD6" w:rsidRDefault="00692CD6">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E8E81" w14:textId="77777777" w:rsidR="00692CD6" w:rsidRDefault="00692CD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F411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3"/>
      <w:numFmt w:val="decimal"/>
      <w:lvlText w:val="%1."/>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65"/>
    <w:multiLevelType w:val="hybridMultilevel"/>
    <w:tmpl w:val="C6A06C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06A016E"/>
    <w:multiLevelType w:val="hybridMultilevel"/>
    <w:tmpl w:val="FD9022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1CC7564"/>
    <w:multiLevelType w:val="hybridMultilevel"/>
    <w:tmpl w:val="78946BC8"/>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9B86706"/>
    <w:multiLevelType w:val="hybridMultilevel"/>
    <w:tmpl w:val="382C37A8"/>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20058A6"/>
    <w:multiLevelType w:val="hybridMultilevel"/>
    <w:tmpl w:val="45B6E5FE"/>
    <w:lvl w:ilvl="0" w:tplc="F2D0D5C2">
      <w:start w:val="1"/>
      <w:numFmt w:val="decimal"/>
      <w:lvlText w:val="%1."/>
      <w:lvlJc w:val="left"/>
      <w:pPr>
        <w:ind w:left="420" w:hanging="360"/>
      </w:pPr>
      <w:rPr>
        <w:rFonts w:ascii="Arial" w:eastAsia="Calibri" w:hAnsi="Arial" w:cs="Arial"/>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2A51887"/>
    <w:multiLevelType w:val="hybridMultilevel"/>
    <w:tmpl w:val="849E36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4B840F6"/>
    <w:multiLevelType w:val="hybridMultilevel"/>
    <w:tmpl w:val="ED069C88"/>
    <w:lvl w:ilvl="0" w:tplc="7C9E1C7A">
      <w:start w:val="1"/>
      <w:numFmt w:val="lowerLetter"/>
      <w:lvlText w:val="(%1)"/>
      <w:lvlJc w:val="left"/>
      <w:pPr>
        <w:ind w:left="720" w:hanging="360"/>
      </w:pPr>
      <w:rPr>
        <w:rFonts w:hint="default"/>
        <w:b w:val="0"/>
        <w:bCs w:val="0"/>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60058FB"/>
    <w:multiLevelType w:val="hybridMultilevel"/>
    <w:tmpl w:val="1D92BE8A"/>
    <w:lvl w:ilvl="0" w:tplc="11949F34">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2">
    <w:nsid w:val="39702CA9"/>
    <w:multiLevelType w:val="hybridMultilevel"/>
    <w:tmpl w:val="BEE275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D254310"/>
    <w:multiLevelType w:val="hybridMultilevel"/>
    <w:tmpl w:val="EB687F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7675EC7"/>
    <w:multiLevelType w:val="hybridMultilevel"/>
    <w:tmpl w:val="0974F544"/>
    <w:lvl w:ilvl="0" w:tplc="F2D0D5C2">
      <w:start w:val="1"/>
      <w:numFmt w:val="decimal"/>
      <w:lvlText w:val="%1."/>
      <w:lvlJc w:val="left"/>
      <w:pPr>
        <w:ind w:left="420" w:hanging="360"/>
      </w:pPr>
      <w:rPr>
        <w:rFonts w:ascii="Arial" w:eastAsia="Calibri" w:hAnsi="Arial" w:cs="Arial"/>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15">
    <w:nsid w:val="594E45A6"/>
    <w:multiLevelType w:val="hybridMultilevel"/>
    <w:tmpl w:val="89585E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D734FF1"/>
    <w:multiLevelType w:val="hybridMultilevel"/>
    <w:tmpl w:val="1A360E0E"/>
    <w:lvl w:ilvl="0" w:tplc="F2D0D5C2">
      <w:start w:val="1"/>
      <w:numFmt w:val="decimal"/>
      <w:lvlText w:val="%1."/>
      <w:lvlJc w:val="left"/>
      <w:pPr>
        <w:ind w:left="420" w:hanging="360"/>
      </w:pPr>
      <w:rPr>
        <w:rFonts w:ascii="Arial" w:eastAsia="Calibri" w:hAnsi="Arial" w:cs="Arial"/>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9E40C82"/>
    <w:multiLevelType w:val="hybridMultilevel"/>
    <w:tmpl w:val="1E285B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20E656F"/>
    <w:multiLevelType w:val="hybridMultilevel"/>
    <w:tmpl w:val="72DAA7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0"/>
  </w:num>
  <w:num w:numId="3">
    <w:abstractNumId w:val="10"/>
  </w:num>
  <w:num w:numId="4">
    <w:abstractNumId w:val="18"/>
  </w:num>
  <w:num w:numId="5">
    <w:abstractNumId w:val="15"/>
  </w:num>
  <w:num w:numId="6">
    <w:abstractNumId w:val="14"/>
  </w:num>
  <w:num w:numId="7">
    <w:abstractNumId w:val="8"/>
  </w:num>
  <w:num w:numId="8">
    <w:abstractNumId w:val="16"/>
  </w:num>
  <w:num w:numId="9">
    <w:abstractNumId w:val="12"/>
  </w:num>
  <w:num w:numId="10">
    <w:abstractNumId w:val="11"/>
  </w:num>
  <w:num w:numId="11">
    <w:abstractNumId w:val="4"/>
  </w:num>
  <w:num w:numId="12">
    <w:abstractNumId w:val="5"/>
  </w:num>
  <w:num w:numId="13">
    <w:abstractNumId w:val="9"/>
  </w:num>
  <w:num w:numId="14">
    <w:abstractNumId w:val="1"/>
  </w:num>
  <w:num w:numId="15">
    <w:abstractNumId w:val="2"/>
  </w:num>
  <w:num w:numId="16">
    <w:abstractNumId w:val="3"/>
  </w:num>
  <w:num w:numId="17">
    <w:abstractNumId w:val="13"/>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938"/>
    <w:rsid w:val="00054585"/>
    <w:rsid w:val="000825F6"/>
    <w:rsid w:val="000866BE"/>
    <w:rsid w:val="000A0264"/>
    <w:rsid w:val="000B04E9"/>
    <w:rsid w:val="000F3AF1"/>
    <w:rsid w:val="00100A18"/>
    <w:rsid w:val="001119E9"/>
    <w:rsid w:val="00115F0E"/>
    <w:rsid w:val="0012400D"/>
    <w:rsid w:val="00143285"/>
    <w:rsid w:val="001552D8"/>
    <w:rsid w:val="001609BB"/>
    <w:rsid w:val="00182EAB"/>
    <w:rsid w:val="001B5D29"/>
    <w:rsid w:val="001F3994"/>
    <w:rsid w:val="002001FC"/>
    <w:rsid w:val="002564FE"/>
    <w:rsid w:val="002819D8"/>
    <w:rsid w:val="00282485"/>
    <w:rsid w:val="00296EAC"/>
    <w:rsid w:val="002A6541"/>
    <w:rsid w:val="002E0704"/>
    <w:rsid w:val="002F38D7"/>
    <w:rsid w:val="00320DA5"/>
    <w:rsid w:val="0033452D"/>
    <w:rsid w:val="003345D7"/>
    <w:rsid w:val="00353381"/>
    <w:rsid w:val="00357AA8"/>
    <w:rsid w:val="0037025A"/>
    <w:rsid w:val="003B222A"/>
    <w:rsid w:val="003C1CD3"/>
    <w:rsid w:val="003F75B8"/>
    <w:rsid w:val="004055A4"/>
    <w:rsid w:val="0040635F"/>
    <w:rsid w:val="00425E80"/>
    <w:rsid w:val="00473A2D"/>
    <w:rsid w:val="004B1C9A"/>
    <w:rsid w:val="004D7148"/>
    <w:rsid w:val="004F09B5"/>
    <w:rsid w:val="00512DB6"/>
    <w:rsid w:val="00517796"/>
    <w:rsid w:val="0052002F"/>
    <w:rsid w:val="00566E9A"/>
    <w:rsid w:val="00583A12"/>
    <w:rsid w:val="00583A67"/>
    <w:rsid w:val="005D19FF"/>
    <w:rsid w:val="005D7476"/>
    <w:rsid w:val="0063289A"/>
    <w:rsid w:val="006333E2"/>
    <w:rsid w:val="00635B75"/>
    <w:rsid w:val="0066437C"/>
    <w:rsid w:val="00670A58"/>
    <w:rsid w:val="00675783"/>
    <w:rsid w:val="00683331"/>
    <w:rsid w:val="00692CD6"/>
    <w:rsid w:val="0069304B"/>
    <w:rsid w:val="006B0ACD"/>
    <w:rsid w:val="00790FB7"/>
    <w:rsid w:val="00793103"/>
    <w:rsid w:val="007953B9"/>
    <w:rsid w:val="007C4748"/>
    <w:rsid w:val="007E67AC"/>
    <w:rsid w:val="007F1D90"/>
    <w:rsid w:val="00830FD2"/>
    <w:rsid w:val="0087079F"/>
    <w:rsid w:val="008864B2"/>
    <w:rsid w:val="008D3CBA"/>
    <w:rsid w:val="008F44F2"/>
    <w:rsid w:val="00901F70"/>
    <w:rsid w:val="009A5760"/>
    <w:rsid w:val="009B15ED"/>
    <w:rsid w:val="009E1C0E"/>
    <w:rsid w:val="009E5F29"/>
    <w:rsid w:val="009F29C7"/>
    <w:rsid w:val="00A26E79"/>
    <w:rsid w:val="00A56A1A"/>
    <w:rsid w:val="00A73562"/>
    <w:rsid w:val="00A735B0"/>
    <w:rsid w:val="00A83AFB"/>
    <w:rsid w:val="00AB0101"/>
    <w:rsid w:val="00AB5CC3"/>
    <w:rsid w:val="00AC1425"/>
    <w:rsid w:val="00AE4920"/>
    <w:rsid w:val="00AF6AB7"/>
    <w:rsid w:val="00B0501B"/>
    <w:rsid w:val="00B12153"/>
    <w:rsid w:val="00B1515F"/>
    <w:rsid w:val="00B2337A"/>
    <w:rsid w:val="00B30337"/>
    <w:rsid w:val="00B35655"/>
    <w:rsid w:val="00B53FF6"/>
    <w:rsid w:val="00B705F2"/>
    <w:rsid w:val="00BB16C3"/>
    <w:rsid w:val="00BC640E"/>
    <w:rsid w:val="00C222E0"/>
    <w:rsid w:val="00C23C80"/>
    <w:rsid w:val="00C37216"/>
    <w:rsid w:val="00C43938"/>
    <w:rsid w:val="00CA5C3B"/>
    <w:rsid w:val="00CA6E4D"/>
    <w:rsid w:val="00CC4A30"/>
    <w:rsid w:val="00D3276A"/>
    <w:rsid w:val="00D878BF"/>
    <w:rsid w:val="00DA4FBA"/>
    <w:rsid w:val="00DA6037"/>
    <w:rsid w:val="00E14B1A"/>
    <w:rsid w:val="00EB7DBA"/>
    <w:rsid w:val="00EC521E"/>
    <w:rsid w:val="00EE534B"/>
    <w:rsid w:val="00F13A0B"/>
    <w:rsid w:val="00F91A14"/>
    <w:rsid w:val="00FC05CF"/>
    <w:rsid w:val="00FD311A"/>
    <w:rsid w:val="00FD7C3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688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3FF6"/>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B04E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0B04E9"/>
  </w:style>
  <w:style w:type="paragraph" w:styleId="Fuzeile">
    <w:name w:val="footer"/>
    <w:basedOn w:val="Standard"/>
    <w:link w:val="FuzeileZeichen"/>
    <w:uiPriority w:val="99"/>
    <w:unhideWhenUsed/>
    <w:rsid w:val="000B04E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0B04E9"/>
  </w:style>
  <w:style w:type="table" w:styleId="Tabellenraster">
    <w:name w:val="Table Grid"/>
    <w:basedOn w:val="NormaleTabelle"/>
    <w:uiPriority w:val="59"/>
    <w:rsid w:val="000B04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tzhaltertext">
    <w:name w:val="Placeholder Text"/>
    <w:uiPriority w:val="99"/>
    <w:semiHidden/>
    <w:rsid w:val="0033452D"/>
    <w:rPr>
      <w:color w:val="808080"/>
    </w:rPr>
  </w:style>
  <w:style w:type="paragraph" w:styleId="Sprechblasentext">
    <w:name w:val="Balloon Text"/>
    <w:basedOn w:val="Standard"/>
    <w:link w:val="SprechblasentextZeichen"/>
    <w:uiPriority w:val="99"/>
    <w:semiHidden/>
    <w:unhideWhenUsed/>
    <w:rsid w:val="0033452D"/>
    <w:pPr>
      <w:spacing w:after="0" w:line="240" w:lineRule="auto"/>
    </w:pPr>
    <w:rPr>
      <w:rFonts w:ascii="Tahoma" w:hAnsi="Tahoma" w:cs="Tahoma"/>
      <w:sz w:val="16"/>
      <w:szCs w:val="16"/>
    </w:rPr>
  </w:style>
  <w:style w:type="character" w:customStyle="1" w:styleId="SprechblasentextZeichen">
    <w:name w:val="Sprechblasentext Zeichen"/>
    <w:link w:val="Sprechblasentext"/>
    <w:uiPriority w:val="99"/>
    <w:semiHidden/>
    <w:rsid w:val="0033452D"/>
    <w:rPr>
      <w:rFonts w:ascii="Tahoma" w:hAnsi="Tahoma" w:cs="Tahoma"/>
      <w:sz w:val="16"/>
      <w:szCs w:val="16"/>
    </w:rPr>
  </w:style>
  <w:style w:type="paragraph" w:styleId="Textkrper3">
    <w:name w:val="Body Text 3"/>
    <w:basedOn w:val="Standard"/>
    <w:link w:val="Textkrper3Zeichen"/>
    <w:uiPriority w:val="99"/>
    <w:rsid w:val="001552D8"/>
    <w:pPr>
      <w:spacing w:after="0" w:line="240" w:lineRule="auto"/>
    </w:pPr>
    <w:rPr>
      <w:rFonts w:ascii="Arial" w:eastAsia="Times New Roman" w:hAnsi="Arial"/>
      <w:i/>
      <w:szCs w:val="20"/>
      <w:lang w:eastAsia="de-DE"/>
    </w:rPr>
  </w:style>
  <w:style w:type="character" w:customStyle="1" w:styleId="Textkrper3Zeichen">
    <w:name w:val="Textkörper 3 Zeichen"/>
    <w:link w:val="Textkrper3"/>
    <w:uiPriority w:val="99"/>
    <w:rsid w:val="001552D8"/>
    <w:rPr>
      <w:rFonts w:ascii="Arial" w:eastAsia="Times New Roman" w:hAnsi="Arial"/>
      <w:i/>
      <w:sz w:val="22"/>
    </w:rPr>
  </w:style>
  <w:style w:type="paragraph" w:styleId="Funotentext">
    <w:name w:val="footnote text"/>
    <w:basedOn w:val="Standard"/>
    <w:link w:val="FunotentextZeichen"/>
    <w:uiPriority w:val="99"/>
    <w:unhideWhenUsed/>
    <w:rsid w:val="001F3994"/>
    <w:rPr>
      <w:sz w:val="24"/>
      <w:szCs w:val="24"/>
    </w:rPr>
  </w:style>
  <w:style w:type="character" w:customStyle="1" w:styleId="FunotentextZeichen">
    <w:name w:val="Fußnotentext Zeichen"/>
    <w:link w:val="Funotentext"/>
    <w:uiPriority w:val="99"/>
    <w:rsid w:val="001F3994"/>
    <w:rPr>
      <w:sz w:val="24"/>
      <w:szCs w:val="24"/>
      <w:lang w:eastAsia="en-US"/>
    </w:rPr>
  </w:style>
  <w:style w:type="character" w:styleId="Funotenzeichen">
    <w:name w:val="footnote reference"/>
    <w:uiPriority w:val="99"/>
    <w:unhideWhenUsed/>
    <w:rsid w:val="001F399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3FF6"/>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B04E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0B04E9"/>
  </w:style>
  <w:style w:type="paragraph" w:styleId="Fuzeile">
    <w:name w:val="footer"/>
    <w:basedOn w:val="Standard"/>
    <w:link w:val="FuzeileZeichen"/>
    <w:uiPriority w:val="99"/>
    <w:unhideWhenUsed/>
    <w:rsid w:val="000B04E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0B04E9"/>
  </w:style>
  <w:style w:type="table" w:styleId="Tabellenraster">
    <w:name w:val="Table Grid"/>
    <w:basedOn w:val="NormaleTabelle"/>
    <w:uiPriority w:val="59"/>
    <w:rsid w:val="000B04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tzhaltertext">
    <w:name w:val="Placeholder Text"/>
    <w:uiPriority w:val="99"/>
    <w:semiHidden/>
    <w:rsid w:val="0033452D"/>
    <w:rPr>
      <w:color w:val="808080"/>
    </w:rPr>
  </w:style>
  <w:style w:type="paragraph" w:styleId="Sprechblasentext">
    <w:name w:val="Balloon Text"/>
    <w:basedOn w:val="Standard"/>
    <w:link w:val="SprechblasentextZeichen"/>
    <w:uiPriority w:val="99"/>
    <w:semiHidden/>
    <w:unhideWhenUsed/>
    <w:rsid w:val="0033452D"/>
    <w:pPr>
      <w:spacing w:after="0" w:line="240" w:lineRule="auto"/>
    </w:pPr>
    <w:rPr>
      <w:rFonts w:ascii="Tahoma" w:hAnsi="Tahoma" w:cs="Tahoma"/>
      <w:sz w:val="16"/>
      <w:szCs w:val="16"/>
    </w:rPr>
  </w:style>
  <w:style w:type="character" w:customStyle="1" w:styleId="SprechblasentextZeichen">
    <w:name w:val="Sprechblasentext Zeichen"/>
    <w:link w:val="Sprechblasentext"/>
    <w:uiPriority w:val="99"/>
    <w:semiHidden/>
    <w:rsid w:val="0033452D"/>
    <w:rPr>
      <w:rFonts w:ascii="Tahoma" w:hAnsi="Tahoma" w:cs="Tahoma"/>
      <w:sz w:val="16"/>
      <w:szCs w:val="16"/>
    </w:rPr>
  </w:style>
  <w:style w:type="paragraph" w:styleId="Textkrper3">
    <w:name w:val="Body Text 3"/>
    <w:basedOn w:val="Standard"/>
    <w:link w:val="Textkrper3Zeichen"/>
    <w:uiPriority w:val="99"/>
    <w:rsid w:val="001552D8"/>
    <w:pPr>
      <w:spacing w:after="0" w:line="240" w:lineRule="auto"/>
    </w:pPr>
    <w:rPr>
      <w:rFonts w:ascii="Arial" w:eastAsia="Times New Roman" w:hAnsi="Arial"/>
      <w:i/>
      <w:szCs w:val="20"/>
      <w:lang w:eastAsia="de-DE"/>
    </w:rPr>
  </w:style>
  <w:style w:type="character" w:customStyle="1" w:styleId="Textkrper3Zeichen">
    <w:name w:val="Textkörper 3 Zeichen"/>
    <w:link w:val="Textkrper3"/>
    <w:uiPriority w:val="99"/>
    <w:rsid w:val="001552D8"/>
    <w:rPr>
      <w:rFonts w:ascii="Arial" w:eastAsia="Times New Roman" w:hAnsi="Arial"/>
      <w:i/>
      <w:sz w:val="22"/>
    </w:rPr>
  </w:style>
  <w:style w:type="paragraph" w:styleId="Funotentext">
    <w:name w:val="footnote text"/>
    <w:basedOn w:val="Standard"/>
    <w:link w:val="FunotentextZeichen"/>
    <w:uiPriority w:val="99"/>
    <w:unhideWhenUsed/>
    <w:rsid w:val="001F3994"/>
    <w:rPr>
      <w:sz w:val="24"/>
      <w:szCs w:val="24"/>
    </w:rPr>
  </w:style>
  <w:style w:type="character" w:customStyle="1" w:styleId="FunotentextZeichen">
    <w:name w:val="Fußnotentext Zeichen"/>
    <w:link w:val="Funotentext"/>
    <w:uiPriority w:val="99"/>
    <w:rsid w:val="001F3994"/>
    <w:rPr>
      <w:sz w:val="24"/>
      <w:szCs w:val="24"/>
      <w:lang w:eastAsia="en-US"/>
    </w:rPr>
  </w:style>
  <w:style w:type="character" w:styleId="Funotenzeichen">
    <w:name w:val="footnote reference"/>
    <w:uiPriority w:val="99"/>
    <w:unhideWhenUsed/>
    <w:rsid w:val="001F39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994970">
      <w:bodyDiv w:val="1"/>
      <w:marLeft w:val="0"/>
      <w:marRight w:val="0"/>
      <w:marTop w:val="0"/>
      <w:marBottom w:val="0"/>
      <w:divBdr>
        <w:top w:val="none" w:sz="0" w:space="0" w:color="auto"/>
        <w:left w:val="none" w:sz="0" w:space="0" w:color="auto"/>
        <w:bottom w:val="none" w:sz="0" w:space="0" w:color="auto"/>
        <w:right w:val="none" w:sz="0" w:space="0" w:color="auto"/>
      </w:divBdr>
    </w:div>
    <w:div w:id="794325611">
      <w:bodyDiv w:val="1"/>
      <w:marLeft w:val="0"/>
      <w:marRight w:val="0"/>
      <w:marTop w:val="0"/>
      <w:marBottom w:val="0"/>
      <w:divBdr>
        <w:top w:val="none" w:sz="0" w:space="0" w:color="auto"/>
        <w:left w:val="none" w:sz="0" w:space="0" w:color="auto"/>
        <w:bottom w:val="none" w:sz="0" w:space="0" w:color="auto"/>
        <w:right w:val="none" w:sz="0" w:space="0" w:color="auto"/>
      </w:divBdr>
    </w:div>
    <w:div w:id="1212234013">
      <w:bodyDiv w:val="1"/>
      <w:marLeft w:val="0"/>
      <w:marRight w:val="0"/>
      <w:marTop w:val="0"/>
      <w:marBottom w:val="0"/>
      <w:divBdr>
        <w:top w:val="none" w:sz="0" w:space="0" w:color="auto"/>
        <w:left w:val="none" w:sz="0" w:space="0" w:color="auto"/>
        <w:bottom w:val="none" w:sz="0" w:space="0" w:color="auto"/>
        <w:right w:val="none" w:sz="0" w:space="0" w:color="auto"/>
      </w:divBdr>
    </w:div>
    <w:div w:id="1230917272">
      <w:bodyDiv w:val="1"/>
      <w:marLeft w:val="0"/>
      <w:marRight w:val="0"/>
      <w:marTop w:val="0"/>
      <w:marBottom w:val="0"/>
      <w:divBdr>
        <w:top w:val="none" w:sz="0" w:space="0" w:color="auto"/>
        <w:left w:val="none" w:sz="0" w:space="0" w:color="auto"/>
        <w:bottom w:val="none" w:sz="0" w:space="0" w:color="auto"/>
        <w:right w:val="none" w:sz="0" w:space="0" w:color="auto"/>
      </w:divBdr>
    </w:div>
    <w:div w:id="1331134299">
      <w:bodyDiv w:val="1"/>
      <w:marLeft w:val="0"/>
      <w:marRight w:val="0"/>
      <w:marTop w:val="0"/>
      <w:marBottom w:val="0"/>
      <w:divBdr>
        <w:top w:val="none" w:sz="0" w:space="0" w:color="auto"/>
        <w:left w:val="none" w:sz="0" w:space="0" w:color="auto"/>
        <w:bottom w:val="none" w:sz="0" w:space="0" w:color="auto"/>
        <w:right w:val="none" w:sz="0" w:space="0" w:color="auto"/>
      </w:divBdr>
    </w:div>
    <w:div w:id="14469254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image" Target="media/image4.png"/><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e\Documents\02_privat\Vorlagen\IF_Loe12.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05C1C-CECC-6D49-86F7-C82E6BFA0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\Users\Loe\Documents\02_privat\Vorlagen\IF_Loe12.dot</Template>
  <TotalTime>0</TotalTime>
  <Pages>9</Pages>
  <Words>1928</Words>
  <Characters>12149</Characters>
  <Application>Microsoft Macintosh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14049</CharactersWithSpaces>
  <SharedDoc>false</SharedDoc>
  <HLinks>
    <vt:vector size="12" baseType="variant">
      <vt:variant>
        <vt:i4>1900641</vt:i4>
      </vt:variant>
      <vt:variant>
        <vt:i4>2256</vt:i4>
      </vt:variant>
      <vt:variant>
        <vt:i4>1025</vt:i4>
      </vt:variant>
      <vt:variant>
        <vt:i4>1</vt:i4>
      </vt:variant>
      <vt:variant>
        <vt:lpwstr>graphMitStart</vt:lpwstr>
      </vt:variant>
      <vt:variant>
        <vt:lpwstr/>
      </vt:variant>
      <vt:variant>
        <vt:i4>1900641</vt:i4>
      </vt:variant>
      <vt:variant>
        <vt:i4>-1</vt:i4>
      </vt:variant>
      <vt:variant>
        <vt:i4>1030</vt:i4>
      </vt:variant>
      <vt:variant>
        <vt:i4>1</vt:i4>
      </vt:variant>
      <vt:variant>
        <vt:lpwstr>graphMitStart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dc:creator>
  <cp:keywords/>
  <cp:lastModifiedBy>Klaus Dingemann</cp:lastModifiedBy>
  <cp:revision>4</cp:revision>
  <cp:lastPrinted>2015-08-27T07:03:00Z</cp:lastPrinted>
  <dcterms:created xsi:type="dcterms:W3CDTF">2015-08-31T08:49:00Z</dcterms:created>
  <dcterms:modified xsi:type="dcterms:W3CDTF">2016-01-13T10:43:00Z</dcterms:modified>
</cp:coreProperties>
</file>